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9947AC" w14:textId="71B7692A" w:rsidR="009111D4" w:rsidRPr="00A638E1" w:rsidRDefault="00676128" w:rsidP="00874A5B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A638E1">
        <w:rPr>
          <w:rFonts w:asciiTheme="minorHAnsi" w:hAnsiTheme="minorHAnsi" w:cstheme="minorHAnsi"/>
          <w:b/>
          <w:color w:val="00000A"/>
          <w:kern w:val="0"/>
          <w:sz w:val="24"/>
          <w:szCs w:val="24"/>
          <w:lang w:eastAsia="en-US"/>
        </w:rPr>
        <w:t>Załącznik nr 1</w:t>
      </w:r>
      <w:r w:rsidR="00911E9B" w:rsidRPr="00A638E1">
        <w:rPr>
          <w:rFonts w:asciiTheme="minorHAnsi" w:hAnsiTheme="minorHAnsi" w:cstheme="minorHAnsi"/>
          <w:b/>
          <w:color w:val="00000A"/>
          <w:kern w:val="0"/>
          <w:sz w:val="24"/>
          <w:szCs w:val="24"/>
          <w:lang w:eastAsia="en-US"/>
        </w:rPr>
        <w:t xml:space="preserve"> </w:t>
      </w:r>
      <w:r w:rsidR="002D09F6" w:rsidRPr="00A638E1">
        <w:rPr>
          <w:rFonts w:asciiTheme="minorHAnsi" w:hAnsiTheme="minorHAnsi" w:cstheme="minorHAnsi"/>
          <w:b/>
          <w:color w:val="00000A"/>
          <w:kern w:val="0"/>
          <w:sz w:val="24"/>
          <w:szCs w:val="24"/>
          <w:lang w:eastAsia="en-US"/>
        </w:rPr>
        <w:t>– do</w:t>
      </w:r>
      <w:r w:rsidR="002D09F6" w:rsidRPr="00A638E1">
        <w:rPr>
          <w:rFonts w:asciiTheme="minorHAnsi" w:hAnsiTheme="minorHAnsi" w:cstheme="minorHAnsi"/>
          <w:color w:val="00000A"/>
          <w:kern w:val="0"/>
          <w:sz w:val="24"/>
          <w:szCs w:val="24"/>
          <w:lang w:eastAsia="en-US"/>
        </w:rPr>
        <w:t xml:space="preserve"> </w:t>
      </w:r>
      <w:r w:rsidR="002D09F6" w:rsidRPr="00A638E1">
        <w:rPr>
          <w:rFonts w:asciiTheme="minorHAnsi" w:hAnsiTheme="minorHAnsi" w:cstheme="minorHAnsi"/>
          <w:b/>
          <w:sz w:val="24"/>
          <w:szCs w:val="24"/>
        </w:rPr>
        <w:t>Zapytania</w:t>
      </w:r>
      <w:r w:rsidR="008D6979" w:rsidRPr="00A638E1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2D09F6" w:rsidRPr="00A638E1">
        <w:rPr>
          <w:rFonts w:asciiTheme="minorHAnsi" w:hAnsiTheme="minorHAnsi" w:cstheme="minorHAnsi"/>
          <w:b/>
          <w:sz w:val="24"/>
          <w:szCs w:val="24"/>
        </w:rPr>
        <w:t>Ofertowego nr</w:t>
      </w:r>
      <w:r w:rsidR="008D6979" w:rsidRPr="00A638E1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060CF0">
        <w:rPr>
          <w:rFonts w:asciiTheme="minorHAnsi" w:hAnsiTheme="minorHAnsi" w:cstheme="minorHAnsi"/>
          <w:b/>
          <w:sz w:val="24"/>
          <w:szCs w:val="24"/>
        </w:rPr>
        <w:t>8/2025</w:t>
      </w:r>
      <w:r w:rsidR="009111D4" w:rsidRPr="00A638E1">
        <w:rPr>
          <w:rFonts w:asciiTheme="minorHAnsi" w:hAnsiTheme="minorHAnsi" w:cstheme="minorHAnsi"/>
          <w:b/>
          <w:sz w:val="24"/>
          <w:szCs w:val="24"/>
        </w:rPr>
        <w:t xml:space="preserve"> z dn. </w:t>
      </w:r>
      <w:r w:rsidR="00060CF0">
        <w:rPr>
          <w:rFonts w:asciiTheme="minorHAnsi" w:hAnsiTheme="minorHAnsi" w:cstheme="minorHAnsi"/>
          <w:b/>
          <w:sz w:val="24"/>
          <w:szCs w:val="24"/>
        </w:rPr>
        <w:t>11.12.2025</w:t>
      </w:r>
    </w:p>
    <w:p w14:paraId="6D5DC6CA" w14:textId="77777777" w:rsidR="00676128" w:rsidRPr="00A638E1" w:rsidRDefault="00676128" w:rsidP="00874A5B">
      <w:pPr>
        <w:spacing w:after="0" w:line="24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A638E1">
        <w:rPr>
          <w:rFonts w:asciiTheme="minorHAnsi" w:eastAsia="Times New Roman" w:hAnsiTheme="minorHAnsi" w:cstheme="minorHAnsi"/>
          <w:sz w:val="24"/>
          <w:szCs w:val="24"/>
        </w:rPr>
        <w:t xml:space="preserve">   …………………………………</w:t>
      </w:r>
    </w:p>
    <w:p w14:paraId="41A01829" w14:textId="77777777" w:rsidR="00676128" w:rsidRPr="00A638E1" w:rsidRDefault="00CD6658" w:rsidP="00874A5B">
      <w:pPr>
        <w:spacing w:after="0" w:line="240" w:lineRule="auto"/>
        <w:ind w:left="4956" w:firstLine="708"/>
        <w:jc w:val="center"/>
        <w:rPr>
          <w:rFonts w:asciiTheme="minorHAnsi" w:hAnsiTheme="minorHAnsi" w:cstheme="minorHAnsi"/>
          <w:sz w:val="24"/>
          <w:szCs w:val="24"/>
        </w:rPr>
      </w:pPr>
      <w:r w:rsidRPr="00A638E1">
        <w:rPr>
          <w:rFonts w:asciiTheme="minorHAnsi" w:hAnsiTheme="minorHAnsi" w:cstheme="minorHAnsi"/>
          <w:sz w:val="24"/>
          <w:szCs w:val="24"/>
        </w:rPr>
        <w:t>Miejscowość, data</w:t>
      </w:r>
    </w:p>
    <w:p w14:paraId="35CBC293" w14:textId="77777777" w:rsidR="00676128" w:rsidRPr="00A638E1" w:rsidRDefault="00676128" w:rsidP="00874A5B">
      <w:pPr>
        <w:tabs>
          <w:tab w:val="left" w:pos="1560"/>
          <w:tab w:val="left" w:leader="dot" w:pos="6379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A638E1">
        <w:rPr>
          <w:rFonts w:asciiTheme="minorHAnsi" w:hAnsiTheme="minorHAnsi" w:cstheme="minorHAnsi"/>
          <w:sz w:val="24"/>
          <w:szCs w:val="24"/>
        </w:rPr>
        <w:t>Wykonawca :</w:t>
      </w:r>
      <w:r w:rsidRPr="00A638E1">
        <w:rPr>
          <w:rFonts w:asciiTheme="minorHAnsi" w:hAnsiTheme="minorHAnsi" w:cstheme="minorHAnsi"/>
          <w:sz w:val="24"/>
          <w:szCs w:val="24"/>
        </w:rPr>
        <w:tab/>
        <w:t>………………………………………………………...</w:t>
      </w:r>
    </w:p>
    <w:p w14:paraId="64F44789" w14:textId="77777777" w:rsidR="00676128" w:rsidRPr="00A638E1" w:rsidRDefault="00676128" w:rsidP="00874A5B">
      <w:pPr>
        <w:tabs>
          <w:tab w:val="left" w:pos="1560"/>
          <w:tab w:val="left" w:leader="dot" w:pos="6379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A638E1">
        <w:rPr>
          <w:rFonts w:asciiTheme="minorHAnsi" w:hAnsiTheme="minorHAnsi" w:cstheme="minorHAnsi"/>
          <w:sz w:val="24"/>
          <w:szCs w:val="24"/>
        </w:rPr>
        <w:t>adres:</w:t>
      </w:r>
      <w:r w:rsidRPr="00A638E1">
        <w:rPr>
          <w:rFonts w:asciiTheme="minorHAnsi" w:hAnsiTheme="minorHAnsi" w:cstheme="minorHAnsi"/>
          <w:sz w:val="24"/>
          <w:szCs w:val="24"/>
        </w:rPr>
        <w:tab/>
        <w:t>…………………………………………………………</w:t>
      </w:r>
    </w:p>
    <w:p w14:paraId="0A692D36" w14:textId="77777777" w:rsidR="00676128" w:rsidRPr="00A638E1" w:rsidRDefault="00676128" w:rsidP="00874A5B">
      <w:pPr>
        <w:tabs>
          <w:tab w:val="left" w:pos="1560"/>
          <w:tab w:val="left" w:leader="dot" w:pos="6379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A638E1">
        <w:rPr>
          <w:rFonts w:asciiTheme="minorHAnsi" w:hAnsiTheme="minorHAnsi" w:cstheme="minorHAnsi"/>
          <w:sz w:val="24"/>
          <w:szCs w:val="24"/>
        </w:rPr>
        <w:t>tel.:</w:t>
      </w:r>
      <w:r w:rsidRPr="00A638E1">
        <w:rPr>
          <w:rFonts w:asciiTheme="minorHAnsi" w:hAnsiTheme="minorHAnsi" w:cstheme="minorHAnsi"/>
          <w:sz w:val="24"/>
          <w:szCs w:val="24"/>
        </w:rPr>
        <w:tab/>
        <w:t>…………………………………………………………</w:t>
      </w:r>
    </w:p>
    <w:p w14:paraId="7FF82D4E" w14:textId="77777777" w:rsidR="00676128" w:rsidRDefault="00676128" w:rsidP="00874A5B">
      <w:pPr>
        <w:tabs>
          <w:tab w:val="left" w:pos="1560"/>
          <w:tab w:val="left" w:leader="dot" w:pos="6379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A638E1">
        <w:rPr>
          <w:rFonts w:asciiTheme="minorHAnsi" w:hAnsiTheme="minorHAnsi" w:cstheme="minorHAnsi"/>
          <w:sz w:val="24"/>
          <w:szCs w:val="24"/>
        </w:rPr>
        <w:t>e-mail:</w:t>
      </w:r>
      <w:r w:rsidRPr="00A638E1">
        <w:rPr>
          <w:rFonts w:asciiTheme="minorHAnsi" w:hAnsiTheme="minorHAnsi" w:cstheme="minorHAnsi"/>
          <w:sz w:val="24"/>
          <w:szCs w:val="24"/>
        </w:rPr>
        <w:tab/>
        <w:t>…………………………………………………………</w:t>
      </w:r>
    </w:p>
    <w:p w14:paraId="5CA1F659" w14:textId="6DF06A0F" w:rsidR="00A02827" w:rsidRPr="00A638E1" w:rsidRDefault="00A02827" w:rsidP="00874A5B">
      <w:pPr>
        <w:tabs>
          <w:tab w:val="left" w:pos="1560"/>
          <w:tab w:val="left" w:leader="dot" w:pos="6379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NIP </w:t>
      </w:r>
      <w:r>
        <w:rPr>
          <w:rFonts w:asciiTheme="minorHAnsi" w:hAnsiTheme="minorHAnsi" w:cstheme="minorHAnsi"/>
          <w:sz w:val="24"/>
          <w:szCs w:val="24"/>
        </w:rPr>
        <w:tab/>
        <w:t>…………………………………………………………</w:t>
      </w:r>
    </w:p>
    <w:p w14:paraId="6EEF0E7B" w14:textId="77777777" w:rsidR="00676128" w:rsidRPr="00A638E1" w:rsidRDefault="00676128" w:rsidP="00874A5B">
      <w:pPr>
        <w:tabs>
          <w:tab w:val="left" w:pos="1560"/>
          <w:tab w:val="left" w:leader="dot" w:pos="6379"/>
        </w:tabs>
        <w:spacing w:after="0" w:line="240" w:lineRule="auto"/>
        <w:rPr>
          <w:rFonts w:asciiTheme="minorHAnsi" w:hAnsiTheme="minorHAnsi" w:cstheme="minorHAnsi"/>
          <w:i/>
          <w:sz w:val="24"/>
          <w:szCs w:val="24"/>
        </w:rPr>
      </w:pPr>
      <w:r w:rsidRPr="00A638E1">
        <w:rPr>
          <w:rFonts w:asciiTheme="minorHAnsi" w:hAnsiTheme="minorHAnsi" w:cstheme="minorHAnsi"/>
          <w:i/>
          <w:sz w:val="24"/>
          <w:szCs w:val="24"/>
        </w:rPr>
        <w:tab/>
        <w:t>(dane Wykonawcy)</w:t>
      </w:r>
    </w:p>
    <w:p w14:paraId="640B7C58" w14:textId="77777777" w:rsidR="005E40C7" w:rsidRPr="00A638E1" w:rsidRDefault="005E40C7" w:rsidP="00874A5B">
      <w:pPr>
        <w:tabs>
          <w:tab w:val="left" w:pos="1560"/>
          <w:tab w:val="left" w:leader="dot" w:pos="6379"/>
        </w:tabs>
        <w:spacing w:after="0" w:line="240" w:lineRule="auto"/>
        <w:rPr>
          <w:rFonts w:asciiTheme="minorHAnsi" w:hAnsiTheme="minorHAnsi" w:cstheme="minorHAnsi"/>
          <w:i/>
          <w:sz w:val="24"/>
          <w:szCs w:val="24"/>
        </w:rPr>
      </w:pPr>
    </w:p>
    <w:p w14:paraId="27AE18F5" w14:textId="77777777" w:rsidR="005E40C7" w:rsidRPr="00A638E1" w:rsidRDefault="005E40C7" w:rsidP="00874A5B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A638E1">
        <w:rPr>
          <w:rFonts w:asciiTheme="minorHAnsi" w:hAnsiTheme="minorHAnsi" w:cstheme="minorHAnsi"/>
          <w:b/>
          <w:sz w:val="24"/>
          <w:szCs w:val="24"/>
        </w:rPr>
        <w:t>Formularz oferty</w:t>
      </w:r>
    </w:p>
    <w:p w14:paraId="5D003270" w14:textId="77777777" w:rsidR="005E40C7" w:rsidRPr="00A638E1" w:rsidRDefault="005E40C7" w:rsidP="00874A5B">
      <w:pPr>
        <w:tabs>
          <w:tab w:val="left" w:pos="1560"/>
          <w:tab w:val="left" w:leader="dot" w:pos="6379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6B9BDECF" w14:textId="77777777" w:rsidR="00676128" w:rsidRPr="00A638E1" w:rsidRDefault="00676128" w:rsidP="00874A5B">
      <w:pPr>
        <w:spacing w:after="0" w:line="240" w:lineRule="auto"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55BF8929" w14:textId="25BFA132" w:rsidR="00886102" w:rsidRPr="00A638E1" w:rsidRDefault="00676128" w:rsidP="00874A5B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638E1">
        <w:rPr>
          <w:rFonts w:asciiTheme="minorHAnsi" w:hAnsiTheme="minorHAnsi" w:cstheme="minorHAnsi"/>
          <w:sz w:val="24"/>
          <w:szCs w:val="24"/>
        </w:rPr>
        <w:t xml:space="preserve">W odpowiedzi na </w:t>
      </w:r>
      <w:r w:rsidR="00180AE2" w:rsidRPr="00A638E1">
        <w:rPr>
          <w:rFonts w:asciiTheme="minorHAnsi" w:hAnsiTheme="minorHAnsi" w:cstheme="minorHAnsi"/>
          <w:b/>
          <w:sz w:val="24"/>
          <w:szCs w:val="24"/>
        </w:rPr>
        <w:t>Z</w:t>
      </w:r>
      <w:r w:rsidRPr="00A638E1">
        <w:rPr>
          <w:rFonts w:asciiTheme="minorHAnsi" w:hAnsiTheme="minorHAnsi" w:cstheme="minorHAnsi"/>
          <w:b/>
          <w:sz w:val="24"/>
          <w:szCs w:val="24"/>
        </w:rPr>
        <w:t xml:space="preserve">apytanie ofertowe </w:t>
      </w:r>
      <w:r w:rsidR="008D0A50" w:rsidRPr="00A638E1">
        <w:rPr>
          <w:rFonts w:asciiTheme="minorHAnsi" w:hAnsiTheme="minorHAnsi" w:cstheme="minorHAnsi"/>
          <w:b/>
          <w:sz w:val="24"/>
          <w:szCs w:val="24"/>
        </w:rPr>
        <w:t xml:space="preserve">nr </w:t>
      </w:r>
      <w:r w:rsidR="00060CF0">
        <w:rPr>
          <w:rFonts w:asciiTheme="minorHAnsi" w:hAnsiTheme="minorHAnsi" w:cstheme="minorHAnsi"/>
          <w:b/>
          <w:sz w:val="24"/>
          <w:szCs w:val="24"/>
        </w:rPr>
        <w:t>8/2025</w:t>
      </w:r>
      <w:r w:rsidR="008D0A50" w:rsidRPr="00A638E1">
        <w:rPr>
          <w:rFonts w:asciiTheme="minorHAnsi" w:hAnsiTheme="minorHAnsi" w:cstheme="minorHAnsi"/>
          <w:b/>
          <w:sz w:val="24"/>
          <w:szCs w:val="24"/>
        </w:rPr>
        <w:t xml:space="preserve"> z dn. </w:t>
      </w:r>
      <w:r w:rsidR="00060CF0">
        <w:rPr>
          <w:rFonts w:asciiTheme="minorHAnsi" w:hAnsiTheme="minorHAnsi" w:cstheme="minorHAnsi"/>
          <w:b/>
          <w:sz w:val="24"/>
          <w:szCs w:val="24"/>
        </w:rPr>
        <w:t>11.12.2025</w:t>
      </w:r>
      <w:r w:rsidR="008D0A50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A638E1">
        <w:rPr>
          <w:rFonts w:asciiTheme="minorHAnsi" w:hAnsiTheme="minorHAnsi" w:cstheme="minorHAnsi"/>
          <w:sz w:val="24"/>
          <w:szCs w:val="24"/>
        </w:rPr>
        <w:t xml:space="preserve">dotyczące </w:t>
      </w:r>
      <w:r w:rsidR="00EE2D41" w:rsidRPr="00A638E1">
        <w:rPr>
          <w:rFonts w:asciiTheme="minorHAnsi" w:hAnsiTheme="minorHAnsi" w:cstheme="minorHAnsi"/>
          <w:sz w:val="24"/>
          <w:szCs w:val="24"/>
        </w:rPr>
        <w:t xml:space="preserve"> kompleksowej organizacji i przeprowadzenie kurs</w:t>
      </w:r>
      <w:r w:rsidR="009111D4" w:rsidRPr="00A638E1">
        <w:rPr>
          <w:rFonts w:asciiTheme="minorHAnsi" w:hAnsiTheme="minorHAnsi" w:cstheme="minorHAnsi"/>
          <w:sz w:val="24"/>
          <w:szCs w:val="24"/>
        </w:rPr>
        <w:t>ów</w:t>
      </w:r>
      <w:r w:rsidR="00EE2D41" w:rsidRPr="00A638E1">
        <w:rPr>
          <w:rFonts w:asciiTheme="minorHAnsi" w:hAnsiTheme="minorHAnsi" w:cstheme="minorHAnsi"/>
          <w:sz w:val="24"/>
          <w:szCs w:val="24"/>
        </w:rPr>
        <w:t xml:space="preserve"> zawodow</w:t>
      </w:r>
      <w:r w:rsidR="009111D4" w:rsidRPr="00A638E1">
        <w:rPr>
          <w:rFonts w:asciiTheme="minorHAnsi" w:hAnsiTheme="minorHAnsi" w:cstheme="minorHAnsi"/>
          <w:sz w:val="24"/>
          <w:szCs w:val="24"/>
        </w:rPr>
        <w:t xml:space="preserve">ych </w:t>
      </w:r>
      <w:r w:rsidR="00EE2D41" w:rsidRPr="00A638E1">
        <w:rPr>
          <w:rFonts w:asciiTheme="minorHAnsi" w:hAnsiTheme="minorHAnsi" w:cstheme="minorHAnsi"/>
          <w:sz w:val="24"/>
          <w:szCs w:val="24"/>
        </w:rPr>
        <w:t xml:space="preserve">dla </w:t>
      </w:r>
      <w:r w:rsidR="00060CF0">
        <w:rPr>
          <w:rFonts w:asciiTheme="minorHAnsi" w:hAnsiTheme="minorHAnsi" w:cstheme="minorHAnsi"/>
          <w:sz w:val="24"/>
          <w:szCs w:val="24"/>
        </w:rPr>
        <w:t>5</w:t>
      </w:r>
      <w:r w:rsidR="00EE2D41" w:rsidRPr="00A638E1">
        <w:rPr>
          <w:rFonts w:asciiTheme="minorHAnsi" w:hAnsiTheme="minorHAnsi" w:cstheme="minorHAnsi"/>
          <w:sz w:val="24"/>
          <w:szCs w:val="24"/>
        </w:rPr>
        <w:t xml:space="preserve"> Uczestników/czek projektu</w:t>
      </w:r>
      <w:r w:rsidR="007217F4" w:rsidRPr="00A638E1">
        <w:rPr>
          <w:rFonts w:asciiTheme="minorHAnsi" w:hAnsiTheme="minorHAnsi" w:cstheme="minorHAnsi"/>
          <w:sz w:val="24"/>
          <w:szCs w:val="24"/>
        </w:rPr>
        <w:t xml:space="preserve"> nr</w:t>
      </w:r>
      <w:r w:rsidR="00EE2D41" w:rsidRPr="00A638E1">
        <w:rPr>
          <w:rFonts w:asciiTheme="minorHAnsi" w:hAnsiTheme="minorHAnsi" w:cstheme="minorHAnsi"/>
          <w:sz w:val="24"/>
          <w:szCs w:val="24"/>
        </w:rPr>
        <w:t xml:space="preserve"> </w:t>
      </w:r>
      <w:r w:rsidR="007217F4" w:rsidRPr="00A638E1">
        <w:rPr>
          <w:rFonts w:asciiTheme="minorHAnsi" w:hAnsiTheme="minorHAnsi" w:cstheme="minorHAnsi"/>
          <w:b/>
          <w:sz w:val="24"/>
          <w:szCs w:val="24"/>
        </w:rPr>
        <w:t xml:space="preserve">FEPD.08.03-IZ.00-0014/24 pn. AKTYWIZACJA bez barier - Klub Integracji Społecznej w Suwałkach  </w:t>
      </w:r>
      <w:r w:rsidR="00DC354F" w:rsidRPr="00A638E1">
        <w:rPr>
          <w:rFonts w:asciiTheme="minorHAnsi" w:hAnsiTheme="minorHAnsi" w:cstheme="minorHAnsi"/>
          <w:sz w:val="24"/>
          <w:szCs w:val="24"/>
        </w:rPr>
        <w:t xml:space="preserve"> składam niniejszą Ofertę:</w:t>
      </w:r>
    </w:p>
    <w:p w14:paraId="2FFDBB58" w14:textId="77777777" w:rsidR="00EE2D41" w:rsidRPr="00A638E1" w:rsidRDefault="00EE2D41" w:rsidP="00874A5B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408E374" w14:textId="77777777" w:rsidR="00180AE2" w:rsidRPr="00A638E1" w:rsidRDefault="00CA6B8D" w:rsidP="00874A5B">
      <w:pPr>
        <w:pStyle w:val="Akapitzlist"/>
        <w:spacing w:after="0" w:line="240" w:lineRule="auto"/>
        <w:ind w:left="0"/>
        <w:rPr>
          <w:rFonts w:asciiTheme="minorHAnsi" w:hAnsiTheme="minorHAnsi" w:cstheme="minorHAnsi"/>
          <w:b/>
          <w:sz w:val="24"/>
          <w:szCs w:val="24"/>
        </w:rPr>
      </w:pPr>
      <w:r w:rsidRPr="00A638E1">
        <w:rPr>
          <w:rFonts w:asciiTheme="minorHAnsi" w:hAnsiTheme="minorHAnsi" w:cstheme="minorHAnsi"/>
          <w:b/>
          <w:sz w:val="24"/>
          <w:szCs w:val="24"/>
        </w:rPr>
        <w:t xml:space="preserve">A - </w:t>
      </w:r>
      <w:r w:rsidR="00180AE2" w:rsidRPr="00A638E1">
        <w:rPr>
          <w:rFonts w:asciiTheme="minorHAnsi" w:hAnsiTheme="minorHAnsi" w:cstheme="minorHAnsi"/>
          <w:b/>
          <w:sz w:val="24"/>
          <w:szCs w:val="24"/>
        </w:rPr>
        <w:t>CENA BRUTTO:</w:t>
      </w:r>
    </w:p>
    <w:tbl>
      <w:tblPr>
        <w:tblW w:w="9495" w:type="dxa"/>
        <w:jc w:val="right"/>
        <w:tblLayout w:type="fixed"/>
        <w:tblLook w:val="0000" w:firstRow="0" w:lastRow="0" w:firstColumn="0" w:lastColumn="0" w:noHBand="0" w:noVBand="0"/>
      </w:tblPr>
      <w:tblGrid>
        <w:gridCol w:w="2547"/>
        <w:gridCol w:w="992"/>
        <w:gridCol w:w="2693"/>
        <w:gridCol w:w="1134"/>
        <w:gridCol w:w="2097"/>
        <w:gridCol w:w="32"/>
      </w:tblGrid>
      <w:tr w:rsidR="007217F4" w:rsidRPr="00A638E1" w14:paraId="3E0DC815" w14:textId="77777777" w:rsidTr="008D0A50">
        <w:trPr>
          <w:trHeight w:val="2514"/>
          <w:jc w:val="right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0AB3BA" w14:textId="77777777" w:rsidR="007217F4" w:rsidRPr="00A638E1" w:rsidRDefault="007217F4" w:rsidP="00874A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638E1">
              <w:rPr>
                <w:rFonts w:asciiTheme="minorHAnsi" w:hAnsiTheme="minorHAnsi" w:cstheme="minorHAnsi"/>
                <w:b/>
                <w:sz w:val="24"/>
                <w:szCs w:val="24"/>
              </w:rPr>
              <w:t>Kurs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9DD790" w14:textId="77777777" w:rsidR="007217F4" w:rsidRPr="00A638E1" w:rsidRDefault="007217F4" w:rsidP="00874A5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638E1">
              <w:rPr>
                <w:rFonts w:asciiTheme="minorHAnsi" w:hAnsiTheme="minorHAnsi" w:cstheme="minorHAnsi"/>
                <w:b/>
                <w:sz w:val="24"/>
                <w:szCs w:val="24"/>
              </w:rPr>
              <w:t>Liczba godzin zegarowych kursu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76385DA" w14:textId="443D6E40" w:rsidR="007217F4" w:rsidRPr="00A638E1" w:rsidRDefault="007217F4" w:rsidP="00874A5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638E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Kwota brutto przypadająca na 1 uczestnika projektu – </w:t>
            </w:r>
            <w:r w:rsidRPr="00A638E1">
              <w:rPr>
                <w:rFonts w:asciiTheme="minorHAnsi" w:hAnsiTheme="minorHAnsi" w:cstheme="minorHAnsi"/>
                <w:sz w:val="24"/>
                <w:szCs w:val="24"/>
              </w:rPr>
              <w:t xml:space="preserve">obejmująca wszystkie wymienione w zapytaniu elementy </w:t>
            </w:r>
          </w:p>
          <w:p w14:paraId="4012F488" w14:textId="77777777" w:rsidR="007217F4" w:rsidRPr="00A638E1" w:rsidRDefault="007217F4" w:rsidP="00874A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638E1">
              <w:rPr>
                <w:rFonts w:asciiTheme="minorHAnsi" w:hAnsiTheme="minorHAnsi" w:cstheme="minorHAnsi"/>
                <w:b/>
                <w:sz w:val="24"/>
                <w:szCs w:val="24"/>
              </w:rPr>
              <w:t>(w PLN)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686CCB2E" w14:textId="77777777" w:rsidR="007217F4" w:rsidRPr="00A638E1" w:rsidRDefault="007217F4" w:rsidP="00874A5B">
            <w:pPr>
              <w:suppressAutoHyphens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0BB92E8" w14:textId="46AAC6EE" w:rsidR="007217F4" w:rsidRPr="00A638E1" w:rsidRDefault="007217F4" w:rsidP="00874A5B">
            <w:pPr>
              <w:suppressAutoHyphens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A638E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Ilość uczestników</w:t>
            </w:r>
          </w:p>
          <w:p w14:paraId="26FF970A" w14:textId="77777777" w:rsidR="007217F4" w:rsidRPr="00A638E1" w:rsidRDefault="007217F4" w:rsidP="00874A5B">
            <w:pPr>
              <w:suppressAutoHyphens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6521C6C" w14:textId="77777777" w:rsidR="007217F4" w:rsidRPr="00A638E1" w:rsidRDefault="007217F4" w:rsidP="00874A5B">
            <w:pPr>
              <w:suppressAutoHyphens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7192125" w14:textId="77777777" w:rsidR="007217F4" w:rsidRPr="00A638E1" w:rsidRDefault="007217F4" w:rsidP="00874A5B">
            <w:pPr>
              <w:suppressAutoHyphens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A194DF9" w14:textId="77777777" w:rsidR="007217F4" w:rsidRPr="00A638E1" w:rsidRDefault="007217F4" w:rsidP="00874A5B">
            <w:pPr>
              <w:suppressAutoHyphens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12DE310" w14:textId="77777777" w:rsidR="007217F4" w:rsidRPr="00A638E1" w:rsidRDefault="007217F4" w:rsidP="00874A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BD475" w14:textId="046C7E17" w:rsidR="007217F4" w:rsidRPr="00A638E1" w:rsidRDefault="007217F4" w:rsidP="00874A5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638E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Łączna kwota brutto przypadająca na wszystkich uczestników danego kursu – </w:t>
            </w:r>
            <w:r w:rsidRPr="00A638E1">
              <w:rPr>
                <w:rFonts w:asciiTheme="minorHAnsi" w:hAnsiTheme="minorHAnsi" w:cstheme="minorHAnsi"/>
                <w:sz w:val="24"/>
                <w:szCs w:val="24"/>
              </w:rPr>
              <w:t>obejmująca wszystkie wymienione w zapytaniu elementy</w:t>
            </w:r>
          </w:p>
          <w:p w14:paraId="3C52582F" w14:textId="77777777" w:rsidR="007217F4" w:rsidRPr="00A638E1" w:rsidRDefault="007217F4" w:rsidP="00874A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638E1">
              <w:rPr>
                <w:rFonts w:asciiTheme="minorHAnsi" w:hAnsiTheme="minorHAnsi" w:cstheme="minorHAnsi"/>
                <w:b/>
                <w:sz w:val="24"/>
                <w:szCs w:val="24"/>
              </w:rPr>
              <w:t>(w PLN)</w:t>
            </w:r>
          </w:p>
        </w:tc>
      </w:tr>
      <w:tr w:rsidR="007217F4" w:rsidRPr="00A638E1" w14:paraId="70726963" w14:textId="77777777" w:rsidTr="008D0A50">
        <w:trPr>
          <w:gridAfter w:val="1"/>
          <w:wAfter w:w="32" w:type="dxa"/>
          <w:jc w:val="right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C1B2A2" w14:textId="638D7A17" w:rsidR="007217F4" w:rsidRPr="00874A5B" w:rsidRDefault="00060CF0" w:rsidP="00874A5B">
            <w:pPr>
              <w:pStyle w:val="Akapitzlist"/>
              <w:widowControl w:val="0"/>
              <w:suppressAutoHyphens w:val="0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060CF0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Fotograf z modułem malowania ceramiki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EC4FE" w14:textId="77777777" w:rsidR="007217F4" w:rsidRPr="00A638E1" w:rsidRDefault="007217F4" w:rsidP="00874A5B">
            <w:pPr>
              <w:spacing w:after="0" w:line="240" w:lineRule="auto"/>
              <w:ind w:left="360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90843CD" w14:textId="77777777" w:rsidR="007217F4" w:rsidRPr="00A638E1" w:rsidRDefault="007217F4" w:rsidP="00874A5B">
            <w:pPr>
              <w:spacing w:after="0" w:line="240" w:lineRule="auto"/>
              <w:ind w:left="360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4CBBB9B4" w14:textId="00AB9C78" w:rsidR="007217F4" w:rsidRPr="00A638E1" w:rsidRDefault="00317B3E" w:rsidP="00874A5B">
            <w:pPr>
              <w:spacing w:after="0" w:line="240" w:lineRule="auto"/>
              <w:ind w:left="360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1DEF4F" w14:textId="10489D00" w:rsidR="007217F4" w:rsidRPr="00A638E1" w:rsidRDefault="007217F4" w:rsidP="00874A5B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217F4" w:rsidRPr="00A638E1" w14:paraId="26CD927C" w14:textId="77777777" w:rsidTr="008D0A50">
        <w:trPr>
          <w:gridAfter w:val="1"/>
          <w:wAfter w:w="32" w:type="dxa"/>
          <w:jc w:val="right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1ADEC5" w14:textId="354040E3" w:rsidR="007217F4" w:rsidRPr="00874A5B" w:rsidRDefault="00060CF0" w:rsidP="00FC3625">
            <w:pPr>
              <w:pStyle w:val="Akapitzlist"/>
              <w:widowControl w:val="0"/>
              <w:suppressAutoHyphens w:val="0"/>
              <w:spacing w:after="0" w:line="240" w:lineRule="auto"/>
              <w:ind w:left="0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Fotograf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0E650" w14:textId="77777777" w:rsidR="007217F4" w:rsidRPr="00A638E1" w:rsidRDefault="007217F4" w:rsidP="00874A5B">
            <w:pPr>
              <w:spacing w:after="0" w:line="240" w:lineRule="auto"/>
              <w:ind w:left="360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2F04E20" w14:textId="77777777" w:rsidR="007217F4" w:rsidRPr="00A638E1" w:rsidRDefault="007217F4" w:rsidP="00874A5B">
            <w:pPr>
              <w:spacing w:after="0" w:line="240" w:lineRule="auto"/>
              <w:ind w:left="360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7D8FA0A6" w14:textId="2F4CC1A5" w:rsidR="007217F4" w:rsidRPr="00A638E1" w:rsidRDefault="00060CF0" w:rsidP="00874A5B">
            <w:pPr>
              <w:spacing w:after="0" w:line="240" w:lineRule="auto"/>
              <w:ind w:left="360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F1EAE8" w14:textId="0DAB3EA9" w:rsidR="007217F4" w:rsidRPr="00A638E1" w:rsidRDefault="007217F4" w:rsidP="00874A5B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217F4" w:rsidRPr="00A638E1" w14:paraId="43249AF0" w14:textId="77777777" w:rsidTr="008D0A50">
        <w:trPr>
          <w:gridAfter w:val="1"/>
          <w:wAfter w:w="32" w:type="dxa"/>
          <w:jc w:val="right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B404FB" w14:textId="14B8A064" w:rsidR="007217F4" w:rsidRPr="00874A5B" w:rsidRDefault="00060CF0" w:rsidP="00874A5B">
            <w:pPr>
              <w:pStyle w:val="Akapitzlist"/>
              <w:widowControl w:val="0"/>
              <w:suppressAutoHyphens w:val="0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Sprzątacz/ka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FD080" w14:textId="77777777" w:rsidR="007217F4" w:rsidRPr="00A638E1" w:rsidRDefault="007217F4" w:rsidP="00874A5B">
            <w:pPr>
              <w:spacing w:after="0" w:line="240" w:lineRule="auto"/>
              <w:ind w:left="360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35E84A2" w14:textId="77777777" w:rsidR="007217F4" w:rsidRPr="00A638E1" w:rsidRDefault="007217F4" w:rsidP="00874A5B">
            <w:pPr>
              <w:spacing w:after="0" w:line="240" w:lineRule="auto"/>
              <w:ind w:left="360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26DE284D" w14:textId="4A412A14" w:rsidR="007217F4" w:rsidRPr="00A638E1" w:rsidRDefault="007217F4" w:rsidP="00874A5B">
            <w:pPr>
              <w:spacing w:after="0" w:line="240" w:lineRule="auto"/>
              <w:ind w:left="360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638E1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3154A" w14:textId="257F7CA9" w:rsidR="007217F4" w:rsidRPr="00A638E1" w:rsidRDefault="007217F4" w:rsidP="00874A5B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217F4" w:rsidRPr="00A638E1" w14:paraId="3273BF59" w14:textId="77777777" w:rsidTr="008D0A50">
        <w:trPr>
          <w:gridAfter w:val="1"/>
          <w:wAfter w:w="32" w:type="dxa"/>
          <w:jc w:val="right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EF2919" w14:textId="4CB9DD0E" w:rsidR="007217F4" w:rsidRPr="00874A5B" w:rsidRDefault="00060CF0" w:rsidP="00874A5B">
            <w:pPr>
              <w:pStyle w:val="Akapitzlist"/>
              <w:widowControl w:val="0"/>
              <w:suppressAutoHyphens w:val="0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Analityk danych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87169" w14:textId="77777777" w:rsidR="007217F4" w:rsidRPr="00A638E1" w:rsidRDefault="007217F4" w:rsidP="00874A5B">
            <w:pPr>
              <w:spacing w:after="0" w:line="240" w:lineRule="auto"/>
              <w:ind w:left="360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DF38E01" w14:textId="77777777" w:rsidR="007217F4" w:rsidRPr="00A638E1" w:rsidRDefault="007217F4" w:rsidP="00874A5B">
            <w:pPr>
              <w:spacing w:after="0" w:line="240" w:lineRule="auto"/>
              <w:ind w:left="360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7891A55D" w14:textId="56C5CCF3" w:rsidR="007217F4" w:rsidRPr="00A638E1" w:rsidRDefault="00060CF0" w:rsidP="00874A5B">
            <w:pPr>
              <w:spacing w:after="0" w:line="240" w:lineRule="auto"/>
              <w:ind w:left="360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B936D" w14:textId="41F1E958" w:rsidR="007217F4" w:rsidRPr="00A638E1" w:rsidRDefault="007217F4" w:rsidP="00874A5B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217F4" w:rsidRPr="00A638E1" w14:paraId="7098646B" w14:textId="77777777" w:rsidTr="008D0A50">
        <w:trPr>
          <w:gridAfter w:val="1"/>
          <w:wAfter w:w="32" w:type="dxa"/>
          <w:jc w:val="right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CB58AE" w14:textId="0B8F3DFF" w:rsidR="007217F4" w:rsidRPr="00874A5B" w:rsidRDefault="00060CF0" w:rsidP="00874A5B">
            <w:pPr>
              <w:pStyle w:val="Akapitzlist"/>
              <w:widowControl w:val="0"/>
              <w:suppressAutoHyphens w:val="0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060CF0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Magazynier z obsługą wózka widłowego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5DEFC" w14:textId="77777777" w:rsidR="007217F4" w:rsidRPr="00A638E1" w:rsidRDefault="007217F4" w:rsidP="00874A5B">
            <w:pPr>
              <w:spacing w:after="0" w:line="240" w:lineRule="auto"/>
              <w:ind w:left="360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A181FDE" w14:textId="77777777" w:rsidR="007217F4" w:rsidRPr="00A638E1" w:rsidRDefault="007217F4" w:rsidP="00874A5B">
            <w:pPr>
              <w:spacing w:after="0" w:line="240" w:lineRule="auto"/>
              <w:ind w:left="360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3A8B7BF0" w14:textId="710DAE99" w:rsidR="007217F4" w:rsidRPr="00A638E1" w:rsidRDefault="00335260" w:rsidP="00874A5B">
            <w:pPr>
              <w:spacing w:after="0" w:line="240" w:lineRule="auto"/>
              <w:ind w:left="360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E7C6F" w14:textId="77777777" w:rsidR="007217F4" w:rsidRPr="00A638E1" w:rsidRDefault="007217F4" w:rsidP="00874A5B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217F4" w:rsidRPr="00A638E1" w14:paraId="47856AD9" w14:textId="77777777" w:rsidTr="00520044">
        <w:trPr>
          <w:gridAfter w:val="1"/>
          <w:wAfter w:w="32" w:type="dxa"/>
          <w:jc w:val="right"/>
        </w:trPr>
        <w:tc>
          <w:tcPr>
            <w:tcW w:w="73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675912" w14:textId="616F844D" w:rsidR="007217F4" w:rsidRPr="00874A5B" w:rsidRDefault="007217F4" w:rsidP="00874A5B">
            <w:pPr>
              <w:spacing w:after="0" w:line="240" w:lineRule="auto"/>
              <w:ind w:left="360"/>
              <w:contextualSpacing/>
              <w:jc w:val="right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74A5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Łączna wartość oferty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E8F1" w14:textId="77777777" w:rsidR="007217F4" w:rsidRPr="00A638E1" w:rsidRDefault="007217F4" w:rsidP="00874A5B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7041E3F0" w14:textId="77777777" w:rsidR="00886102" w:rsidRPr="00A638E1" w:rsidRDefault="00886102" w:rsidP="00874A5B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764B9FBE" w14:textId="77777777" w:rsidR="007217F4" w:rsidRDefault="007217F4" w:rsidP="00874A5B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62463BB5" w14:textId="77777777" w:rsidR="00060CF0" w:rsidRDefault="00060CF0" w:rsidP="00874A5B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74A093BE" w14:textId="77777777" w:rsidR="00060CF0" w:rsidRDefault="00060CF0" w:rsidP="00874A5B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6D85D981" w14:textId="77777777" w:rsidR="00060CF0" w:rsidRDefault="00060CF0" w:rsidP="00874A5B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7579E55F" w14:textId="77777777" w:rsidR="00060CF0" w:rsidRPr="00A638E1" w:rsidRDefault="00060CF0" w:rsidP="00874A5B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7955098A" w14:textId="77777777" w:rsidR="007217F4" w:rsidRPr="00A638E1" w:rsidRDefault="007217F4" w:rsidP="00874A5B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2AD25A76" w14:textId="77777777" w:rsidR="00CA6B8D" w:rsidRPr="00A638E1" w:rsidRDefault="00CA6B8D" w:rsidP="00874A5B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638E1">
        <w:rPr>
          <w:rFonts w:asciiTheme="minorHAnsi" w:hAnsiTheme="minorHAnsi" w:cstheme="minorHAnsi"/>
          <w:b/>
          <w:sz w:val="24"/>
          <w:szCs w:val="24"/>
        </w:rPr>
        <w:lastRenderedPageBreak/>
        <w:t>B - ASPEKTY SPOŁECZNE</w:t>
      </w:r>
    </w:p>
    <w:tbl>
      <w:tblPr>
        <w:tblW w:w="9332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8056"/>
        <w:gridCol w:w="1276"/>
      </w:tblGrid>
      <w:tr w:rsidR="00CA6B8D" w:rsidRPr="00A638E1" w14:paraId="3F373264" w14:textId="77777777" w:rsidTr="00874A5B">
        <w:tc>
          <w:tcPr>
            <w:tcW w:w="8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52679" w14:textId="77777777" w:rsidR="00CA6B8D" w:rsidRPr="00A638E1" w:rsidRDefault="008F694B" w:rsidP="00874A5B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638E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Przy</w:t>
            </w:r>
            <w:r w:rsidR="00CA6B8D" w:rsidRPr="00A638E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realizacji niniejszej części zamówienia: </w:t>
            </w:r>
          </w:p>
          <w:p w14:paraId="0C01E659" w14:textId="77777777" w:rsidR="00CA6B8D" w:rsidRPr="00A638E1" w:rsidRDefault="00CA6B8D" w:rsidP="00874A5B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A638E1">
              <w:rPr>
                <w:rFonts w:asciiTheme="minorHAnsi" w:eastAsia="Garamond" w:hAnsiTheme="minorHAnsi" w:cstheme="minorHAnsi"/>
                <w:sz w:val="24"/>
                <w:szCs w:val="24"/>
              </w:rPr>
              <w:t xml:space="preserve"> (Uwaga! W przypadku osoby bezrobotnej lub długotrwale bezrobotnej kryterium może zostać uznane za spełnione w momencie zatrudnienia do realizacji niniejszego zamówienia nowej osoby, natomiast w pozostałych przypadkach wystarczającym jest oddelegowanie do realizacji przedmiotu zamówienia pracownika Wykonawcy, posiadającego wymagany status.)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EE9782" w14:textId="77777777" w:rsidR="00CA6B8D" w:rsidRPr="00A638E1" w:rsidRDefault="00CA6B8D" w:rsidP="00874A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638E1">
              <w:rPr>
                <w:rFonts w:asciiTheme="minorHAnsi" w:hAnsiTheme="minorHAnsi" w:cstheme="minorHAnsi"/>
                <w:sz w:val="24"/>
                <w:szCs w:val="24"/>
              </w:rPr>
              <w:t>Zaznaczyć „X” przy właściwej odpowiedzi</w:t>
            </w:r>
          </w:p>
        </w:tc>
      </w:tr>
      <w:tr w:rsidR="00CA6B8D" w:rsidRPr="00A638E1" w14:paraId="000F2A39" w14:textId="77777777" w:rsidTr="00321272">
        <w:trPr>
          <w:trHeight w:val="767"/>
        </w:trPr>
        <w:tc>
          <w:tcPr>
            <w:tcW w:w="8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94E9D7" w14:textId="5EB8E3DA" w:rsidR="00CA6B8D" w:rsidRPr="00A638E1" w:rsidRDefault="00CA6B8D" w:rsidP="00874A5B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638E1">
              <w:rPr>
                <w:rFonts w:asciiTheme="minorHAnsi" w:hAnsiTheme="minorHAnsi" w:cstheme="minorHAnsi"/>
                <w:bCs/>
                <w:sz w:val="24"/>
                <w:szCs w:val="24"/>
              </w:rPr>
              <w:t>nie zostanie zatrudniona  na umowę o pracę osoba</w:t>
            </w:r>
            <w:r w:rsidR="009111D4" w:rsidRPr="00A638E1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długotrwale </w:t>
            </w:r>
            <w:r w:rsidRPr="00A638E1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bezrobotna, niepełnosprawna lub osoba, o której mowa w przepisach o zatrudnieniu socjalnym (art.1 ust.2 Ustawy o zatrudnieniu socjalnym)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BA9D5" w14:textId="77777777" w:rsidR="00CA6B8D" w:rsidRPr="00A638E1" w:rsidRDefault="00CA6B8D" w:rsidP="00874A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A6B8D" w:rsidRPr="00A638E1" w14:paraId="1B9CDC55" w14:textId="77777777" w:rsidTr="00321272">
        <w:tc>
          <w:tcPr>
            <w:tcW w:w="8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D37804" w14:textId="74DEBCDD" w:rsidR="00CA6B8D" w:rsidRPr="00A638E1" w:rsidRDefault="009111D4" w:rsidP="00874A5B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638E1">
              <w:rPr>
                <w:rFonts w:asciiTheme="minorHAnsi" w:hAnsiTheme="minorHAnsi" w:cstheme="minorHAnsi"/>
                <w:bCs/>
                <w:sz w:val="24"/>
                <w:szCs w:val="24"/>
              </w:rPr>
              <w:t>zostanie zatrudniona  na umowę o pracę osoba długotrwale  bezrobotna, niepełnosprawna lub osoba, o której mowa w przepisach o zatrudnieniu socjalnym (art.1 ust.2 Ustawy o zatrudnieniu socjalnym)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00AD8" w14:textId="77777777" w:rsidR="00CA6B8D" w:rsidRPr="00A638E1" w:rsidRDefault="00CA6B8D" w:rsidP="00874A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E53B3CF" w14:textId="77777777" w:rsidR="00886102" w:rsidRPr="00A638E1" w:rsidRDefault="00886102" w:rsidP="00874A5B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2C25F4A7" w14:textId="77777777" w:rsidR="00180AE2" w:rsidRPr="00A638E1" w:rsidRDefault="00180AE2" w:rsidP="00874A5B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638E1">
        <w:rPr>
          <w:rFonts w:asciiTheme="minorHAnsi" w:hAnsiTheme="minorHAnsi" w:cstheme="minorHAnsi"/>
          <w:b/>
          <w:sz w:val="24"/>
          <w:szCs w:val="24"/>
        </w:rPr>
        <w:t>C – GOTOWOŚĆ DO REALIZACJI ZAMÓWIENIA:</w:t>
      </w:r>
    </w:p>
    <w:tbl>
      <w:tblPr>
        <w:tblW w:w="9332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8056"/>
        <w:gridCol w:w="1276"/>
      </w:tblGrid>
      <w:tr w:rsidR="004D2AC1" w:rsidRPr="00A638E1" w14:paraId="2D972FD1" w14:textId="77777777" w:rsidTr="00874A5B">
        <w:tc>
          <w:tcPr>
            <w:tcW w:w="8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276616" w14:textId="77777777" w:rsidR="004D2AC1" w:rsidRPr="00A638E1" w:rsidRDefault="004D2AC1" w:rsidP="00874A5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A638E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OFERYJĘ GOTOWOŚĆ DO REALIZACJI TEJ CZĘŚCI ZAMÓWIENIA W TERMINIE</w:t>
            </w:r>
          </w:p>
          <w:p w14:paraId="4D843567" w14:textId="77777777" w:rsidR="004D2AC1" w:rsidRPr="00A638E1" w:rsidRDefault="004D2AC1" w:rsidP="00874A5B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01A155" w14:textId="77777777" w:rsidR="004D2AC1" w:rsidRPr="00A638E1" w:rsidRDefault="004D2AC1" w:rsidP="00874A5B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638E1">
              <w:rPr>
                <w:rFonts w:asciiTheme="minorHAnsi" w:hAnsiTheme="minorHAnsi" w:cstheme="minorHAnsi"/>
                <w:sz w:val="24"/>
                <w:szCs w:val="24"/>
              </w:rPr>
              <w:t>Zaznaczyć „X” przy właściwej odpowiedzi</w:t>
            </w:r>
          </w:p>
        </w:tc>
      </w:tr>
      <w:tr w:rsidR="004D2AC1" w:rsidRPr="00A638E1" w14:paraId="76F9DA3A" w14:textId="77777777" w:rsidTr="00321272">
        <w:tc>
          <w:tcPr>
            <w:tcW w:w="8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123B05" w14:textId="77777777" w:rsidR="004D2AC1" w:rsidRPr="00A638E1" w:rsidRDefault="004D2AC1" w:rsidP="00874A5B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638E1">
              <w:rPr>
                <w:rFonts w:asciiTheme="minorHAnsi" w:hAnsiTheme="minorHAnsi" w:cstheme="minorHAnsi"/>
                <w:bCs/>
                <w:sz w:val="24"/>
                <w:szCs w:val="24"/>
              </w:rPr>
              <w:t>- do 3 dni od dnia podpisania umowy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EFD58" w14:textId="77777777" w:rsidR="004D2AC1" w:rsidRPr="00A638E1" w:rsidRDefault="004D2AC1" w:rsidP="00874A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D2AC1" w:rsidRPr="00A638E1" w14:paraId="0D0C474F" w14:textId="77777777" w:rsidTr="00321272">
        <w:tc>
          <w:tcPr>
            <w:tcW w:w="8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35EB4A" w14:textId="77777777" w:rsidR="004D2AC1" w:rsidRPr="00A638E1" w:rsidRDefault="004D2AC1" w:rsidP="00874A5B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638E1">
              <w:rPr>
                <w:rFonts w:asciiTheme="minorHAnsi" w:hAnsiTheme="minorHAnsi" w:cstheme="minorHAnsi"/>
                <w:bCs/>
                <w:sz w:val="24"/>
                <w:szCs w:val="24"/>
              </w:rPr>
              <w:t>- od 4 do 7 dni od dnia podpisania umowy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06F58" w14:textId="77777777" w:rsidR="004D2AC1" w:rsidRPr="00A638E1" w:rsidRDefault="004D2AC1" w:rsidP="00874A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D2AC1" w:rsidRPr="00A638E1" w14:paraId="3FFBD973" w14:textId="77777777" w:rsidTr="00321272">
        <w:tc>
          <w:tcPr>
            <w:tcW w:w="8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1847FD" w14:textId="77777777" w:rsidR="004D2AC1" w:rsidRPr="00A638E1" w:rsidRDefault="004D2AC1" w:rsidP="00874A5B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638E1">
              <w:rPr>
                <w:rFonts w:asciiTheme="minorHAnsi" w:hAnsiTheme="minorHAnsi" w:cstheme="minorHAnsi"/>
                <w:bCs/>
                <w:sz w:val="24"/>
                <w:szCs w:val="24"/>
              </w:rPr>
              <w:t>- powyżej 7 dni od dnia podpisania umowy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E87C8" w14:textId="77777777" w:rsidR="004D2AC1" w:rsidRPr="00A638E1" w:rsidRDefault="004D2AC1" w:rsidP="00874A5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BD1E9CB" w14:textId="77777777" w:rsidR="004D2AC1" w:rsidRPr="00A638E1" w:rsidRDefault="004D2AC1" w:rsidP="00874A5B">
      <w:pPr>
        <w:spacing w:after="0" w:line="240" w:lineRule="auto"/>
        <w:rPr>
          <w:rFonts w:asciiTheme="minorHAnsi" w:eastAsia="SimSun" w:hAnsiTheme="minorHAnsi" w:cstheme="minorHAnsi"/>
          <w:sz w:val="24"/>
          <w:szCs w:val="24"/>
          <w:lang w:bidi="hi-IN"/>
        </w:rPr>
      </w:pPr>
    </w:p>
    <w:p w14:paraId="7F02E27D" w14:textId="77777777" w:rsidR="004D2AC1" w:rsidRPr="00A638E1" w:rsidRDefault="004D2AC1" w:rsidP="00874A5B">
      <w:pPr>
        <w:pStyle w:val="Akapitzlist"/>
        <w:spacing w:after="0" w:line="240" w:lineRule="auto"/>
        <w:ind w:left="0"/>
        <w:rPr>
          <w:rFonts w:asciiTheme="minorHAnsi" w:hAnsiTheme="minorHAnsi" w:cstheme="minorHAnsi"/>
          <w:b/>
          <w:sz w:val="24"/>
          <w:szCs w:val="24"/>
        </w:rPr>
      </w:pPr>
    </w:p>
    <w:p w14:paraId="2CB7DC22" w14:textId="77777777" w:rsidR="003C25B6" w:rsidRPr="00A638E1" w:rsidRDefault="003C4381" w:rsidP="00874A5B">
      <w:pPr>
        <w:numPr>
          <w:ilvl w:val="0"/>
          <w:numId w:val="7"/>
        </w:numPr>
        <w:spacing w:after="0" w:line="240" w:lineRule="auto"/>
        <w:rPr>
          <w:rFonts w:asciiTheme="minorHAnsi" w:eastAsia="SimSun" w:hAnsiTheme="minorHAnsi" w:cstheme="minorHAnsi"/>
          <w:sz w:val="24"/>
          <w:szCs w:val="24"/>
          <w:lang w:bidi="hi-IN"/>
        </w:rPr>
      </w:pPr>
      <w:r w:rsidRPr="00A638E1">
        <w:rPr>
          <w:rFonts w:asciiTheme="minorHAnsi" w:eastAsia="SimSun" w:hAnsiTheme="minorHAnsi" w:cstheme="minorHAnsi"/>
          <w:sz w:val="24"/>
          <w:szCs w:val="24"/>
          <w:lang w:bidi="hi-IN"/>
        </w:rPr>
        <w:t>OŚWIADCZENIE O SPEŁNIENIU WARUNKÓW UDZIAŁU W POSTĘPOWANIU:</w:t>
      </w:r>
    </w:p>
    <w:p w14:paraId="2484CE9C" w14:textId="77777777" w:rsidR="003C25B6" w:rsidRPr="00A638E1" w:rsidRDefault="003C4381" w:rsidP="00874A5B">
      <w:pPr>
        <w:pStyle w:val="Akapitzlist"/>
        <w:suppressAutoHyphens w:val="0"/>
        <w:spacing w:after="0" w:line="240" w:lineRule="auto"/>
        <w:ind w:left="0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A638E1">
        <w:rPr>
          <w:rFonts w:asciiTheme="minorHAnsi" w:eastAsia="SimSun" w:hAnsiTheme="minorHAnsi" w:cstheme="minorHAnsi"/>
          <w:sz w:val="24"/>
          <w:szCs w:val="24"/>
          <w:lang w:bidi="hi-IN"/>
        </w:rPr>
        <w:t>Oświadczam</w:t>
      </w:r>
      <w:r w:rsidR="003C25B6" w:rsidRPr="00A638E1">
        <w:rPr>
          <w:rFonts w:asciiTheme="minorHAnsi" w:eastAsia="SimSun" w:hAnsiTheme="minorHAnsi" w:cstheme="minorHAnsi"/>
          <w:sz w:val="24"/>
          <w:szCs w:val="24"/>
          <w:lang w:bidi="hi-IN"/>
        </w:rPr>
        <w:t xml:space="preserve">, że </w:t>
      </w:r>
      <w:r w:rsidR="003C25B6" w:rsidRPr="00A638E1">
        <w:rPr>
          <w:rFonts w:asciiTheme="minorHAnsi" w:hAnsiTheme="minorHAnsi" w:cstheme="minorHAnsi"/>
          <w:sz w:val="24"/>
          <w:szCs w:val="24"/>
          <w:lang w:eastAsia="pl-PL"/>
        </w:rPr>
        <w:t>spełniam warunki udziału w postępowaniu (dotyczy każdej części Zamówienia, na które złożyliśmy Ofertę w Formularzu ofertowym), a mianowicie:</w:t>
      </w:r>
    </w:p>
    <w:p w14:paraId="15F6EA60" w14:textId="77777777" w:rsidR="003C25B6" w:rsidRPr="00A638E1" w:rsidRDefault="003C25B6" w:rsidP="00874A5B">
      <w:pPr>
        <w:pStyle w:val="Akapitzlist"/>
        <w:widowControl w:val="0"/>
        <w:numPr>
          <w:ilvl w:val="1"/>
          <w:numId w:val="4"/>
        </w:numPr>
        <w:suppressAutoHyphens w:val="0"/>
        <w:autoSpaceDN w:val="0"/>
        <w:adjustRightInd w:val="0"/>
        <w:spacing w:after="0" w:line="240" w:lineRule="auto"/>
        <w:ind w:left="709" w:hanging="283"/>
        <w:contextualSpacing w:val="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A638E1">
        <w:rPr>
          <w:rFonts w:asciiTheme="minorHAnsi" w:eastAsia="Garamond" w:hAnsiTheme="minorHAnsi" w:cstheme="minorHAnsi"/>
          <w:sz w:val="24"/>
          <w:szCs w:val="24"/>
        </w:rPr>
        <w:t>w ostatnich 3 latach przeprowadziłem</w:t>
      </w:r>
      <w:r w:rsidR="007E3792" w:rsidRPr="00A638E1">
        <w:rPr>
          <w:rFonts w:asciiTheme="minorHAnsi" w:eastAsia="Garamond" w:hAnsiTheme="minorHAnsi" w:cstheme="minorHAnsi"/>
          <w:sz w:val="24"/>
          <w:szCs w:val="24"/>
        </w:rPr>
        <w:t xml:space="preserve"> w sposób należyty</w:t>
      </w:r>
      <w:r w:rsidRPr="00A638E1">
        <w:rPr>
          <w:rFonts w:asciiTheme="minorHAnsi" w:eastAsia="Garamond" w:hAnsiTheme="minorHAnsi" w:cstheme="minorHAnsi"/>
          <w:sz w:val="24"/>
          <w:szCs w:val="24"/>
        </w:rPr>
        <w:t xml:space="preserve"> minimum 2 szkolenia/kursy zawodowe z zakresu danego szkolenia/kursu zawodowego lub posiadam kadrę o następujących kwalifikacjach i doświadczeniu: </w:t>
      </w:r>
    </w:p>
    <w:p w14:paraId="3C8A2517" w14:textId="77777777" w:rsidR="003C25B6" w:rsidRPr="00A638E1" w:rsidRDefault="003C25B6" w:rsidP="00874A5B">
      <w:pPr>
        <w:pStyle w:val="Akapitzlist"/>
        <w:widowControl w:val="0"/>
        <w:numPr>
          <w:ilvl w:val="2"/>
          <w:numId w:val="4"/>
        </w:numPr>
        <w:suppressAutoHyphens w:val="0"/>
        <w:autoSpaceDN w:val="0"/>
        <w:adjustRightInd w:val="0"/>
        <w:spacing w:after="0" w:line="240" w:lineRule="auto"/>
        <w:ind w:left="709" w:hanging="142"/>
        <w:contextualSpacing w:val="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A638E1">
        <w:rPr>
          <w:rFonts w:asciiTheme="minorHAnsi" w:eastAsia="Garamond" w:hAnsiTheme="minorHAnsi" w:cstheme="minorHAnsi"/>
          <w:sz w:val="24"/>
          <w:szCs w:val="24"/>
        </w:rPr>
        <w:t xml:space="preserve">wykształcenie kierunkowe wyższe/zawodowe wymagane dla danej tematyki szkolenia lub certyfikat/zaświadczenie/inne umożliwiające przeprowadzenie danego wsparcia oraz </w:t>
      </w:r>
    </w:p>
    <w:p w14:paraId="1ABDB062" w14:textId="77777777" w:rsidR="003C25B6" w:rsidRPr="00A638E1" w:rsidRDefault="003C25B6" w:rsidP="00874A5B">
      <w:pPr>
        <w:pStyle w:val="Akapitzlist"/>
        <w:widowControl w:val="0"/>
        <w:numPr>
          <w:ilvl w:val="2"/>
          <w:numId w:val="4"/>
        </w:numPr>
        <w:suppressAutoHyphens w:val="0"/>
        <w:autoSpaceDN w:val="0"/>
        <w:adjustRightInd w:val="0"/>
        <w:spacing w:after="0" w:line="240" w:lineRule="auto"/>
        <w:ind w:left="709" w:hanging="142"/>
        <w:contextualSpacing w:val="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A638E1">
        <w:rPr>
          <w:rFonts w:asciiTheme="minorHAnsi" w:eastAsia="Garamond" w:hAnsiTheme="minorHAnsi" w:cstheme="minorHAnsi"/>
          <w:sz w:val="24"/>
          <w:szCs w:val="24"/>
        </w:rPr>
        <w:t>przeprowadzenie minimum 2 szkoleń/kursów zawodowych odpowiadające tematyce szkolenia (lub pokrewne) zaplanowane w zapytaniu w przeciągu ostatnich 3 lat (liczonych przed upływem terminu składania ofert).</w:t>
      </w:r>
      <w:r w:rsidRPr="00A638E1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2C147D4" w14:textId="6DF7DCC8" w:rsidR="00823917" w:rsidRPr="00A638E1" w:rsidRDefault="007B368C" w:rsidP="00874A5B">
      <w:pPr>
        <w:suppressAutoHyphens w:val="0"/>
        <w:spacing w:after="0" w:line="240" w:lineRule="auto"/>
        <w:ind w:left="567"/>
        <w:rPr>
          <w:rFonts w:asciiTheme="minorHAnsi" w:hAnsiTheme="minorHAnsi" w:cstheme="minorHAnsi"/>
          <w:sz w:val="24"/>
          <w:szCs w:val="24"/>
        </w:rPr>
      </w:pPr>
      <w:r w:rsidRPr="00A638E1">
        <w:rPr>
          <w:rFonts w:asciiTheme="minorHAnsi" w:hAnsiTheme="minorHAnsi" w:cstheme="minorHAnsi"/>
          <w:sz w:val="24"/>
          <w:szCs w:val="24"/>
        </w:rPr>
        <w:t xml:space="preserve">Do </w:t>
      </w:r>
      <w:r w:rsidR="00EF1EF8" w:rsidRPr="00A638E1">
        <w:rPr>
          <w:rFonts w:asciiTheme="minorHAnsi" w:hAnsiTheme="minorHAnsi" w:cstheme="minorHAnsi"/>
          <w:sz w:val="24"/>
          <w:szCs w:val="24"/>
        </w:rPr>
        <w:t>oferty</w:t>
      </w:r>
      <w:r w:rsidRPr="00A638E1">
        <w:rPr>
          <w:rFonts w:asciiTheme="minorHAnsi" w:hAnsiTheme="minorHAnsi" w:cstheme="minorHAnsi"/>
          <w:sz w:val="24"/>
          <w:szCs w:val="24"/>
        </w:rPr>
        <w:t xml:space="preserve"> dołączam </w:t>
      </w:r>
      <w:r w:rsidR="00EF1EF8" w:rsidRPr="00A638E1">
        <w:rPr>
          <w:rFonts w:asciiTheme="minorHAnsi" w:hAnsiTheme="minorHAnsi" w:cstheme="minorHAnsi"/>
          <w:sz w:val="24"/>
          <w:szCs w:val="24"/>
        </w:rPr>
        <w:t>wykaz stanowiący załącznik nr 2</w:t>
      </w:r>
      <w:r w:rsidRPr="00A638E1">
        <w:rPr>
          <w:rFonts w:asciiTheme="minorHAnsi" w:hAnsiTheme="minorHAnsi" w:cstheme="minorHAnsi"/>
          <w:sz w:val="24"/>
          <w:szCs w:val="24"/>
        </w:rPr>
        <w:t xml:space="preserve"> potwierdzając</w:t>
      </w:r>
      <w:r w:rsidR="00EF1EF8" w:rsidRPr="00A638E1">
        <w:rPr>
          <w:rFonts w:asciiTheme="minorHAnsi" w:hAnsiTheme="minorHAnsi" w:cstheme="minorHAnsi"/>
          <w:sz w:val="24"/>
          <w:szCs w:val="24"/>
        </w:rPr>
        <w:t>y</w:t>
      </w:r>
      <w:r w:rsidRPr="00A638E1">
        <w:rPr>
          <w:rFonts w:asciiTheme="minorHAnsi" w:hAnsiTheme="minorHAnsi" w:cstheme="minorHAnsi"/>
          <w:sz w:val="24"/>
          <w:szCs w:val="24"/>
        </w:rPr>
        <w:t xml:space="preserve"> spełnienie ni</w:t>
      </w:r>
      <w:r w:rsidR="007E3792" w:rsidRPr="00A638E1">
        <w:rPr>
          <w:rFonts w:asciiTheme="minorHAnsi" w:hAnsiTheme="minorHAnsi" w:cstheme="minorHAnsi"/>
          <w:sz w:val="24"/>
          <w:szCs w:val="24"/>
        </w:rPr>
        <w:t>niejszego w</w:t>
      </w:r>
      <w:r w:rsidR="00DC354F" w:rsidRPr="00A638E1">
        <w:rPr>
          <w:rFonts w:asciiTheme="minorHAnsi" w:hAnsiTheme="minorHAnsi" w:cstheme="minorHAnsi"/>
          <w:sz w:val="24"/>
          <w:szCs w:val="24"/>
        </w:rPr>
        <w:t>arunku.</w:t>
      </w:r>
    </w:p>
    <w:p w14:paraId="2BED6B0E" w14:textId="77777777" w:rsidR="003C4381" w:rsidRPr="00A638E1" w:rsidRDefault="003C25B6" w:rsidP="00874A5B">
      <w:pPr>
        <w:pStyle w:val="Akapitzlist"/>
        <w:numPr>
          <w:ilvl w:val="0"/>
          <w:numId w:val="5"/>
        </w:numPr>
        <w:autoSpaceDN w:val="0"/>
        <w:adjustRightInd w:val="0"/>
        <w:spacing w:after="0" w:line="240" w:lineRule="auto"/>
        <w:jc w:val="both"/>
        <w:rPr>
          <w:rFonts w:asciiTheme="minorHAnsi" w:eastAsia="Garamond" w:hAnsiTheme="minorHAnsi" w:cstheme="minorHAnsi"/>
          <w:sz w:val="24"/>
          <w:szCs w:val="24"/>
        </w:rPr>
      </w:pPr>
      <w:r w:rsidRPr="00A638E1">
        <w:rPr>
          <w:rFonts w:asciiTheme="minorHAnsi" w:eastAsia="Garamond" w:hAnsiTheme="minorHAnsi" w:cstheme="minorHAnsi"/>
          <w:b/>
          <w:sz w:val="24"/>
          <w:szCs w:val="24"/>
        </w:rPr>
        <w:t>posiadam</w:t>
      </w:r>
      <w:r w:rsidR="007E3792" w:rsidRPr="00A638E1">
        <w:rPr>
          <w:rFonts w:asciiTheme="minorHAnsi" w:eastAsia="Garamond" w:hAnsiTheme="minorHAnsi" w:cstheme="minorHAnsi"/>
          <w:b/>
          <w:sz w:val="24"/>
          <w:szCs w:val="24"/>
        </w:rPr>
        <w:t>/nie posiadam</w:t>
      </w:r>
      <w:r w:rsidR="00886102" w:rsidRPr="00A638E1">
        <w:rPr>
          <w:rFonts w:asciiTheme="minorHAnsi" w:eastAsia="Garamond" w:hAnsiTheme="minorHAnsi" w:cstheme="minorHAnsi"/>
          <w:b/>
          <w:sz w:val="24"/>
          <w:szCs w:val="24"/>
        </w:rPr>
        <w:t>*</w:t>
      </w:r>
      <w:r w:rsidR="007E3792" w:rsidRPr="00A638E1">
        <w:rPr>
          <w:rFonts w:asciiTheme="minorHAnsi" w:eastAsia="Garamond" w:hAnsiTheme="minorHAnsi" w:cstheme="minorHAnsi"/>
          <w:sz w:val="24"/>
          <w:szCs w:val="24"/>
        </w:rPr>
        <w:t xml:space="preserve"> (</w:t>
      </w:r>
      <w:r w:rsidR="00886102" w:rsidRPr="00A638E1">
        <w:rPr>
          <w:rFonts w:asciiTheme="minorHAnsi" w:eastAsia="Garamond" w:hAnsiTheme="minorHAnsi" w:cstheme="minorHAnsi"/>
          <w:sz w:val="24"/>
          <w:szCs w:val="24"/>
        </w:rPr>
        <w:t>*</w:t>
      </w:r>
      <w:r w:rsidR="007E3792" w:rsidRPr="00A638E1">
        <w:rPr>
          <w:rFonts w:asciiTheme="minorHAnsi" w:eastAsia="Garamond" w:hAnsiTheme="minorHAnsi" w:cstheme="minorHAnsi"/>
          <w:sz w:val="24"/>
          <w:szCs w:val="24"/>
        </w:rPr>
        <w:t>niepotrzebne skreślić)</w:t>
      </w:r>
      <w:r w:rsidRPr="00A638E1">
        <w:rPr>
          <w:rFonts w:asciiTheme="minorHAnsi" w:eastAsia="Garamond" w:hAnsiTheme="minorHAnsi" w:cstheme="minorHAnsi"/>
          <w:sz w:val="24"/>
          <w:szCs w:val="24"/>
        </w:rPr>
        <w:t xml:space="preserve"> umiejętność rozpoznania potrzeb uczestników, w oparciu o dostosowania szczegółów szkolenia oraz metod i materiałów szkoleniowych;</w:t>
      </w:r>
    </w:p>
    <w:p w14:paraId="4E30C629" w14:textId="77777777" w:rsidR="003C4381" w:rsidRPr="00A638E1" w:rsidRDefault="003C25B6" w:rsidP="00874A5B">
      <w:pPr>
        <w:pStyle w:val="Akapitzlist"/>
        <w:numPr>
          <w:ilvl w:val="0"/>
          <w:numId w:val="5"/>
        </w:numPr>
        <w:autoSpaceDN w:val="0"/>
        <w:adjustRightInd w:val="0"/>
        <w:spacing w:after="0" w:line="240" w:lineRule="auto"/>
        <w:jc w:val="both"/>
        <w:rPr>
          <w:rFonts w:asciiTheme="minorHAnsi" w:eastAsia="Garamond" w:hAnsiTheme="minorHAnsi" w:cstheme="minorHAnsi"/>
          <w:sz w:val="24"/>
          <w:szCs w:val="24"/>
        </w:rPr>
      </w:pPr>
      <w:r w:rsidRPr="00A638E1">
        <w:rPr>
          <w:rFonts w:asciiTheme="minorHAnsi" w:eastAsia="Garamond" w:hAnsiTheme="minorHAnsi" w:cstheme="minorHAnsi"/>
          <w:b/>
          <w:sz w:val="24"/>
          <w:szCs w:val="24"/>
        </w:rPr>
        <w:t>dysponuję</w:t>
      </w:r>
      <w:r w:rsidR="00886102" w:rsidRPr="00A638E1">
        <w:rPr>
          <w:rFonts w:asciiTheme="minorHAnsi" w:eastAsia="Garamond" w:hAnsiTheme="minorHAnsi" w:cstheme="minorHAnsi"/>
          <w:b/>
          <w:sz w:val="24"/>
          <w:szCs w:val="24"/>
        </w:rPr>
        <w:t>/nie dysponuję*</w:t>
      </w:r>
      <w:r w:rsidR="00886102" w:rsidRPr="00A638E1">
        <w:rPr>
          <w:rFonts w:asciiTheme="minorHAnsi" w:eastAsia="Garamond" w:hAnsiTheme="minorHAnsi" w:cstheme="minorHAnsi"/>
          <w:sz w:val="24"/>
          <w:szCs w:val="24"/>
        </w:rPr>
        <w:t xml:space="preserve"> (*niepotrzebne skreślić) </w:t>
      </w:r>
      <w:r w:rsidRPr="00A638E1">
        <w:rPr>
          <w:rFonts w:asciiTheme="minorHAnsi" w:eastAsia="Garamond" w:hAnsiTheme="minorHAnsi" w:cstheme="minorHAnsi"/>
          <w:sz w:val="24"/>
          <w:szCs w:val="24"/>
        </w:rPr>
        <w:t xml:space="preserve"> wystarczającą wiedzą merytoryczną i umiejętnościami praktycznymi z zakresu objętego szkoleniem oraz </w:t>
      </w:r>
      <w:r w:rsidRPr="00A638E1">
        <w:rPr>
          <w:rFonts w:asciiTheme="minorHAnsi" w:eastAsia="Garamond" w:hAnsiTheme="minorHAnsi" w:cstheme="minorHAnsi"/>
          <w:sz w:val="24"/>
          <w:szCs w:val="24"/>
        </w:rPr>
        <w:lastRenderedPageBreak/>
        <w:t>wiedzą i umiejętnościami trenerskimi potrzebnymi do realizacji programu szkoleniowego;</w:t>
      </w:r>
    </w:p>
    <w:p w14:paraId="402EF713" w14:textId="77777777" w:rsidR="003C4381" w:rsidRPr="00A638E1" w:rsidRDefault="003C25B6" w:rsidP="00874A5B">
      <w:pPr>
        <w:pStyle w:val="Akapitzlist"/>
        <w:numPr>
          <w:ilvl w:val="0"/>
          <w:numId w:val="5"/>
        </w:numPr>
        <w:autoSpaceDN w:val="0"/>
        <w:adjustRightInd w:val="0"/>
        <w:spacing w:after="0" w:line="240" w:lineRule="auto"/>
        <w:jc w:val="both"/>
        <w:rPr>
          <w:rFonts w:asciiTheme="minorHAnsi" w:eastAsia="Garamond" w:hAnsiTheme="minorHAnsi" w:cstheme="minorHAnsi"/>
          <w:sz w:val="24"/>
          <w:szCs w:val="24"/>
        </w:rPr>
      </w:pPr>
      <w:r w:rsidRPr="00A638E1">
        <w:rPr>
          <w:rFonts w:asciiTheme="minorHAnsi" w:eastAsia="Garamond" w:hAnsiTheme="minorHAnsi" w:cstheme="minorHAnsi"/>
          <w:b/>
          <w:sz w:val="24"/>
          <w:szCs w:val="24"/>
        </w:rPr>
        <w:t>posiadam</w:t>
      </w:r>
      <w:r w:rsidR="00886102" w:rsidRPr="00A638E1">
        <w:rPr>
          <w:rFonts w:asciiTheme="minorHAnsi" w:eastAsia="Garamond" w:hAnsiTheme="minorHAnsi" w:cstheme="minorHAnsi"/>
          <w:b/>
          <w:sz w:val="24"/>
          <w:szCs w:val="24"/>
        </w:rPr>
        <w:t>/nie posiadam*</w:t>
      </w:r>
      <w:r w:rsidR="00886102" w:rsidRPr="00A638E1">
        <w:rPr>
          <w:rFonts w:asciiTheme="minorHAnsi" w:eastAsia="Garamond" w:hAnsiTheme="minorHAnsi" w:cstheme="minorHAnsi"/>
          <w:sz w:val="24"/>
          <w:szCs w:val="24"/>
        </w:rPr>
        <w:t xml:space="preserve"> (*niepotrzebne skreślić)</w:t>
      </w:r>
      <w:r w:rsidRPr="00A638E1">
        <w:rPr>
          <w:rFonts w:asciiTheme="minorHAnsi" w:eastAsia="Garamond" w:hAnsiTheme="minorHAnsi" w:cstheme="minorHAnsi"/>
          <w:sz w:val="24"/>
          <w:szCs w:val="24"/>
        </w:rPr>
        <w:t xml:space="preserve"> umiejętność przygotowania procesu szkoleniowego, który będzie uwzględniał rozwój grupy i jej potrzeby edukacyjne</w:t>
      </w:r>
    </w:p>
    <w:p w14:paraId="64C9681F" w14:textId="77777777" w:rsidR="003C4381" w:rsidRPr="00A638E1" w:rsidRDefault="00886102" w:rsidP="00874A5B">
      <w:pPr>
        <w:pStyle w:val="Akapitzlist"/>
        <w:numPr>
          <w:ilvl w:val="0"/>
          <w:numId w:val="5"/>
        </w:numPr>
        <w:autoSpaceDN w:val="0"/>
        <w:adjustRightInd w:val="0"/>
        <w:spacing w:after="0" w:line="240" w:lineRule="auto"/>
        <w:jc w:val="both"/>
        <w:rPr>
          <w:rFonts w:asciiTheme="minorHAnsi" w:eastAsia="Garamond" w:hAnsiTheme="minorHAnsi" w:cstheme="minorHAnsi"/>
          <w:sz w:val="24"/>
          <w:szCs w:val="24"/>
        </w:rPr>
      </w:pPr>
      <w:r w:rsidRPr="00A638E1">
        <w:rPr>
          <w:rFonts w:asciiTheme="minorHAnsi" w:eastAsia="Garamond" w:hAnsiTheme="minorHAnsi" w:cstheme="minorHAnsi"/>
          <w:b/>
          <w:sz w:val="24"/>
          <w:szCs w:val="24"/>
        </w:rPr>
        <w:t>posiadam/nie posiadam*</w:t>
      </w:r>
      <w:r w:rsidRPr="00A638E1">
        <w:rPr>
          <w:rFonts w:asciiTheme="minorHAnsi" w:eastAsia="Garamond" w:hAnsiTheme="minorHAnsi" w:cstheme="minorHAnsi"/>
          <w:sz w:val="24"/>
          <w:szCs w:val="24"/>
        </w:rPr>
        <w:t xml:space="preserve"> (*niepotrzebne skreślić)</w:t>
      </w:r>
      <w:r w:rsidR="003C25B6" w:rsidRPr="00A638E1">
        <w:rPr>
          <w:rFonts w:asciiTheme="minorHAnsi" w:eastAsia="Garamond" w:hAnsiTheme="minorHAnsi" w:cstheme="minorHAnsi"/>
          <w:sz w:val="24"/>
          <w:szCs w:val="24"/>
        </w:rPr>
        <w:t xml:space="preserve"> umiejętność zaprojektowania procesu szkoleniowego ukierunkowanego na wykorzystanie zdobytych kompetencji w praktyce;</w:t>
      </w:r>
    </w:p>
    <w:p w14:paraId="1DAC4D66" w14:textId="77777777" w:rsidR="003C4381" w:rsidRPr="00A638E1" w:rsidRDefault="00886102" w:rsidP="00874A5B">
      <w:pPr>
        <w:pStyle w:val="Akapitzlist"/>
        <w:numPr>
          <w:ilvl w:val="0"/>
          <w:numId w:val="5"/>
        </w:numPr>
        <w:autoSpaceDN w:val="0"/>
        <w:adjustRightInd w:val="0"/>
        <w:spacing w:after="0" w:line="240" w:lineRule="auto"/>
        <w:rPr>
          <w:rFonts w:asciiTheme="minorHAnsi" w:eastAsia="Garamond" w:hAnsiTheme="minorHAnsi" w:cstheme="minorHAnsi"/>
          <w:sz w:val="24"/>
          <w:szCs w:val="24"/>
        </w:rPr>
      </w:pPr>
      <w:r w:rsidRPr="00A638E1">
        <w:rPr>
          <w:rFonts w:asciiTheme="minorHAnsi" w:eastAsia="Garamond" w:hAnsiTheme="minorHAnsi" w:cstheme="minorHAnsi"/>
          <w:b/>
          <w:sz w:val="24"/>
          <w:szCs w:val="24"/>
        </w:rPr>
        <w:t>dysponuję/nie dysponuję*</w:t>
      </w:r>
      <w:r w:rsidRPr="00A638E1">
        <w:rPr>
          <w:rFonts w:asciiTheme="minorHAnsi" w:eastAsia="Garamond" w:hAnsiTheme="minorHAnsi" w:cstheme="minorHAnsi"/>
          <w:sz w:val="24"/>
          <w:szCs w:val="24"/>
        </w:rPr>
        <w:t xml:space="preserve"> (*niepotrzebne skreślić)</w:t>
      </w:r>
      <w:r w:rsidR="003C25B6" w:rsidRPr="00A638E1">
        <w:rPr>
          <w:rFonts w:asciiTheme="minorHAnsi" w:eastAsia="Garamond" w:hAnsiTheme="minorHAnsi" w:cstheme="minorHAnsi"/>
          <w:sz w:val="24"/>
          <w:szCs w:val="24"/>
        </w:rPr>
        <w:t xml:space="preserve"> potencjałem </w:t>
      </w:r>
      <w:r w:rsidRPr="00A638E1">
        <w:rPr>
          <w:rFonts w:asciiTheme="minorHAnsi" w:eastAsia="Garamond" w:hAnsiTheme="minorHAnsi" w:cstheme="minorHAnsi"/>
          <w:sz w:val="24"/>
          <w:szCs w:val="24"/>
        </w:rPr>
        <w:t>organizacyjno-technicznym i</w:t>
      </w:r>
      <w:r w:rsidR="003C25B6" w:rsidRPr="00A638E1">
        <w:rPr>
          <w:rFonts w:asciiTheme="minorHAnsi" w:eastAsia="Garamond" w:hAnsiTheme="minorHAnsi" w:cstheme="minorHAnsi"/>
          <w:sz w:val="24"/>
          <w:szCs w:val="24"/>
        </w:rPr>
        <w:t xml:space="preserve"> merytorycznym zdolnym do wykonania zamówienia.</w:t>
      </w:r>
    </w:p>
    <w:p w14:paraId="3B799DE5" w14:textId="0BED3061" w:rsidR="00EF1EF8" w:rsidRPr="00A638E1" w:rsidRDefault="00EF1EF8" w:rsidP="00874A5B">
      <w:pPr>
        <w:pStyle w:val="Akapitzlist"/>
        <w:numPr>
          <w:ilvl w:val="0"/>
          <w:numId w:val="5"/>
        </w:numPr>
        <w:spacing w:after="0" w:line="240" w:lineRule="auto"/>
        <w:rPr>
          <w:rFonts w:asciiTheme="minorHAnsi" w:eastAsia="Garamond" w:hAnsiTheme="minorHAnsi" w:cstheme="minorHAnsi"/>
          <w:sz w:val="24"/>
          <w:szCs w:val="24"/>
        </w:rPr>
      </w:pPr>
      <w:r w:rsidRPr="00A638E1">
        <w:rPr>
          <w:rFonts w:asciiTheme="minorHAnsi" w:eastAsia="Garamond" w:hAnsiTheme="minorHAnsi" w:cstheme="minorHAnsi"/>
          <w:b/>
          <w:sz w:val="24"/>
          <w:szCs w:val="24"/>
        </w:rPr>
        <w:t>posiadam/nie posiadam*</w:t>
      </w:r>
      <w:r w:rsidRPr="00A638E1">
        <w:rPr>
          <w:rFonts w:asciiTheme="minorHAnsi" w:eastAsia="Garamond" w:hAnsiTheme="minorHAnsi" w:cstheme="minorHAnsi"/>
          <w:sz w:val="24"/>
          <w:szCs w:val="24"/>
        </w:rPr>
        <w:t xml:space="preserve"> (*niepotrzebne skreślić) wpis do Rejestru Instytucji Szkoleniowych – nr ……………. </w:t>
      </w:r>
    </w:p>
    <w:p w14:paraId="7621F740" w14:textId="77777777" w:rsidR="003C4381" w:rsidRPr="00A638E1" w:rsidRDefault="00886102" w:rsidP="00874A5B">
      <w:pPr>
        <w:pStyle w:val="Akapitzlist"/>
        <w:numPr>
          <w:ilvl w:val="0"/>
          <w:numId w:val="5"/>
        </w:numPr>
        <w:autoSpaceDN w:val="0"/>
        <w:adjustRightInd w:val="0"/>
        <w:spacing w:after="0" w:line="240" w:lineRule="auto"/>
        <w:rPr>
          <w:rFonts w:asciiTheme="minorHAnsi" w:eastAsia="Garamond" w:hAnsiTheme="minorHAnsi" w:cstheme="minorHAnsi"/>
          <w:sz w:val="24"/>
          <w:szCs w:val="24"/>
        </w:rPr>
      </w:pPr>
      <w:r w:rsidRPr="00A638E1">
        <w:rPr>
          <w:rFonts w:asciiTheme="minorHAnsi" w:eastAsia="Garamond" w:hAnsiTheme="minorHAnsi" w:cstheme="minorHAnsi"/>
          <w:b/>
          <w:sz w:val="24"/>
          <w:szCs w:val="24"/>
        </w:rPr>
        <w:t>posiadam/nie posiadam*</w:t>
      </w:r>
      <w:r w:rsidRPr="00A638E1">
        <w:rPr>
          <w:rFonts w:asciiTheme="minorHAnsi" w:eastAsia="Garamond" w:hAnsiTheme="minorHAnsi" w:cstheme="minorHAnsi"/>
          <w:sz w:val="24"/>
          <w:szCs w:val="24"/>
        </w:rPr>
        <w:t xml:space="preserve"> (*niepotrzebne skreślić)</w:t>
      </w:r>
      <w:r w:rsidR="003C25B6" w:rsidRPr="00A638E1">
        <w:rPr>
          <w:rFonts w:asciiTheme="minorHAnsi" w:eastAsia="Garamond" w:hAnsiTheme="minorHAnsi" w:cstheme="minorHAnsi"/>
          <w:sz w:val="24"/>
          <w:szCs w:val="24"/>
        </w:rPr>
        <w:t xml:space="preserve"> uprawnienia do wykonywania określonej działalności lub czynności, jeżeli przepisy prawa nakładają obowiązek ich posiadania</w:t>
      </w:r>
    </w:p>
    <w:p w14:paraId="1017511B" w14:textId="77777777" w:rsidR="003C25B6" w:rsidRPr="00A638E1" w:rsidRDefault="003C4381" w:rsidP="00874A5B">
      <w:pPr>
        <w:pStyle w:val="Akapitzlist"/>
        <w:numPr>
          <w:ilvl w:val="0"/>
          <w:numId w:val="5"/>
        </w:numPr>
        <w:autoSpaceDN w:val="0"/>
        <w:adjustRightInd w:val="0"/>
        <w:spacing w:after="0" w:line="240" w:lineRule="auto"/>
        <w:jc w:val="both"/>
        <w:rPr>
          <w:rFonts w:asciiTheme="minorHAnsi" w:eastAsia="Garamond" w:hAnsiTheme="minorHAnsi" w:cstheme="minorHAnsi"/>
          <w:sz w:val="24"/>
          <w:szCs w:val="24"/>
        </w:rPr>
      </w:pPr>
      <w:r w:rsidRPr="00A638E1">
        <w:rPr>
          <w:rFonts w:asciiTheme="minorHAnsi" w:eastAsia="Garamond" w:hAnsiTheme="minorHAnsi" w:cstheme="minorHAnsi"/>
          <w:b/>
          <w:sz w:val="24"/>
          <w:szCs w:val="24"/>
        </w:rPr>
        <w:t>z</w:t>
      </w:r>
      <w:r w:rsidR="003C25B6" w:rsidRPr="00A638E1">
        <w:rPr>
          <w:rFonts w:asciiTheme="minorHAnsi" w:eastAsia="Garamond" w:hAnsiTheme="minorHAnsi" w:cstheme="minorHAnsi"/>
          <w:b/>
          <w:sz w:val="24"/>
          <w:szCs w:val="24"/>
        </w:rPr>
        <w:t>najduję</w:t>
      </w:r>
      <w:r w:rsidR="00886102" w:rsidRPr="00A638E1">
        <w:rPr>
          <w:rFonts w:asciiTheme="minorHAnsi" w:eastAsia="Garamond" w:hAnsiTheme="minorHAnsi" w:cstheme="minorHAnsi"/>
          <w:b/>
          <w:sz w:val="24"/>
          <w:szCs w:val="24"/>
        </w:rPr>
        <w:t>/nie znajduję się*</w:t>
      </w:r>
      <w:r w:rsidR="00886102" w:rsidRPr="00A638E1">
        <w:rPr>
          <w:rFonts w:asciiTheme="minorHAnsi" w:eastAsia="Garamond" w:hAnsiTheme="minorHAnsi" w:cstheme="minorHAnsi"/>
          <w:sz w:val="24"/>
          <w:szCs w:val="24"/>
        </w:rPr>
        <w:t>(*niepotrzebne skreślić)</w:t>
      </w:r>
      <w:r w:rsidR="003C25B6" w:rsidRPr="00A638E1">
        <w:rPr>
          <w:rFonts w:asciiTheme="minorHAnsi" w:eastAsia="Garamond" w:hAnsiTheme="minorHAnsi" w:cstheme="minorHAnsi"/>
          <w:sz w:val="24"/>
          <w:szCs w:val="24"/>
        </w:rPr>
        <w:t xml:space="preserve"> się w sytuacji ekonomicznej i finansowej zapewniającej wykonanie zamówienia. </w:t>
      </w:r>
    </w:p>
    <w:p w14:paraId="698F4037" w14:textId="77777777" w:rsidR="003C25B6" w:rsidRPr="00A638E1" w:rsidRDefault="003C25B6" w:rsidP="00874A5B">
      <w:pPr>
        <w:spacing w:after="0" w:line="240" w:lineRule="auto"/>
        <w:rPr>
          <w:rFonts w:asciiTheme="minorHAnsi" w:eastAsia="SimSun" w:hAnsiTheme="minorHAnsi" w:cstheme="minorHAnsi"/>
          <w:sz w:val="24"/>
          <w:szCs w:val="24"/>
          <w:lang w:bidi="hi-IN"/>
        </w:rPr>
      </w:pPr>
    </w:p>
    <w:p w14:paraId="379F5BCB" w14:textId="77777777" w:rsidR="00676128" w:rsidRPr="00A638E1" w:rsidRDefault="00676128" w:rsidP="00874A5B">
      <w:pPr>
        <w:numPr>
          <w:ilvl w:val="0"/>
          <w:numId w:val="7"/>
        </w:numPr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A638E1">
        <w:rPr>
          <w:rFonts w:asciiTheme="minorHAnsi" w:eastAsia="SimSun" w:hAnsiTheme="minorHAnsi" w:cstheme="minorHAnsi"/>
          <w:sz w:val="24"/>
          <w:szCs w:val="24"/>
          <w:lang w:bidi="hi-IN"/>
        </w:rPr>
        <w:t>Jednocześnie podpisując niniejszą ofertę oświadczam, że:</w:t>
      </w:r>
    </w:p>
    <w:p w14:paraId="77913E1B" w14:textId="77777777" w:rsidR="00676128" w:rsidRPr="00A638E1" w:rsidRDefault="00676128" w:rsidP="00874A5B">
      <w:pPr>
        <w:numPr>
          <w:ilvl w:val="1"/>
          <w:numId w:val="3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A638E1">
        <w:rPr>
          <w:rFonts w:asciiTheme="minorHAnsi" w:eastAsia="SimSun" w:hAnsiTheme="minorHAnsi" w:cstheme="minorHAnsi"/>
          <w:sz w:val="24"/>
          <w:szCs w:val="24"/>
          <w:lang w:bidi="hi-IN"/>
        </w:rPr>
        <w:t xml:space="preserve">W pełni akceptuję oraz spełniam wszystkie warunki i wymagania dotyczące udziału w postępowaniu; </w:t>
      </w:r>
    </w:p>
    <w:p w14:paraId="1A0876F7" w14:textId="77777777" w:rsidR="00676128" w:rsidRPr="00A638E1" w:rsidRDefault="00676128" w:rsidP="00874A5B">
      <w:pPr>
        <w:numPr>
          <w:ilvl w:val="1"/>
          <w:numId w:val="3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A638E1">
        <w:rPr>
          <w:rFonts w:asciiTheme="minorHAnsi" w:eastAsia="SimSun" w:hAnsiTheme="minorHAnsi" w:cstheme="minorHAnsi"/>
          <w:sz w:val="24"/>
          <w:szCs w:val="24"/>
          <w:lang w:bidi="hi-IN"/>
        </w:rPr>
        <w:t>Zapoznałem/</w:t>
      </w:r>
      <w:proofErr w:type="spellStart"/>
      <w:r w:rsidRPr="00A638E1">
        <w:rPr>
          <w:rFonts w:asciiTheme="minorHAnsi" w:eastAsia="SimSun" w:hAnsiTheme="minorHAnsi" w:cstheme="minorHAnsi"/>
          <w:sz w:val="24"/>
          <w:szCs w:val="24"/>
          <w:lang w:bidi="hi-IN"/>
        </w:rPr>
        <w:t>am</w:t>
      </w:r>
      <w:proofErr w:type="spellEnd"/>
      <w:r w:rsidRPr="00A638E1">
        <w:rPr>
          <w:rFonts w:asciiTheme="minorHAnsi" w:eastAsia="SimSun" w:hAnsiTheme="minorHAnsi" w:cstheme="minorHAnsi"/>
          <w:sz w:val="24"/>
          <w:szCs w:val="24"/>
          <w:lang w:bidi="hi-IN"/>
        </w:rPr>
        <w:t xml:space="preserve"> się z treścią Zapytania ofertowego i nie wnoszę do niego zastrzeżeń oraz przyjmuję warunki w nim zawarte;</w:t>
      </w:r>
    </w:p>
    <w:p w14:paraId="51C89D99" w14:textId="77777777" w:rsidR="00676128" w:rsidRPr="00A638E1" w:rsidRDefault="00676128" w:rsidP="00874A5B">
      <w:pPr>
        <w:numPr>
          <w:ilvl w:val="1"/>
          <w:numId w:val="3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A638E1">
        <w:rPr>
          <w:rFonts w:asciiTheme="minorHAnsi" w:eastAsia="SimSun" w:hAnsiTheme="minorHAnsi" w:cstheme="minorHAnsi"/>
          <w:sz w:val="24"/>
          <w:szCs w:val="24"/>
          <w:lang w:bidi="hi-IN"/>
        </w:rPr>
        <w:t>Mam świadomość, iż brak nieusprawiedliwionego stawiennictwa Wykonawcy oraz nieprzedłożenie wymaganych dokumentów w wyznaczonym terminie może spowodować  niespełnienie warunków udziału w postępowaniu i ostatecznie odrzucenie oferty Wykonawcy.</w:t>
      </w:r>
    </w:p>
    <w:p w14:paraId="1852D572" w14:textId="77777777" w:rsidR="00676128" w:rsidRPr="00A638E1" w:rsidRDefault="00676128" w:rsidP="00874A5B">
      <w:pPr>
        <w:numPr>
          <w:ilvl w:val="1"/>
          <w:numId w:val="3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A638E1">
        <w:rPr>
          <w:rFonts w:asciiTheme="minorHAnsi" w:eastAsia="SimSun" w:hAnsiTheme="minorHAnsi" w:cstheme="minorHAnsi"/>
          <w:sz w:val="24"/>
          <w:szCs w:val="24"/>
          <w:lang w:bidi="hi-IN"/>
        </w:rPr>
        <w:t>Realizacja usługi będzie prowadzona zgodnie z warunkami oraz wymaganiami określonymi w zapytaniu ofertowym;</w:t>
      </w:r>
    </w:p>
    <w:p w14:paraId="3CD3283E" w14:textId="77777777" w:rsidR="00676128" w:rsidRPr="00A638E1" w:rsidRDefault="00676128" w:rsidP="00874A5B">
      <w:pPr>
        <w:numPr>
          <w:ilvl w:val="1"/>
          <w:numId w:val="3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A638E1">
        <w:rPr>
          <w:rFonts w:asciiTheme="minorHAnsi" w:eastAsia="SimSun" w:hAnsiTheme="minorHAnsi" w:cstheme="minorHAnsi"/>
          <w:sz w:val="24"/>
          <w:szCs w:val="24"/>
          <w:lang w:bidi="hi-IN"/>
        </w:rPr>
        <w:t>Zobowiązuję się do spełniania pozostałych wymagań wobec wykonawcy:</w:t>
      </w:r>
    </w:p>
    <w:p w14:paraId="0BBBA459" w14:textId="77777777" w:rsidR="00676128" w:rsidRPr="00A638E1" w:rsidRDefault="00676128" w:rsidP="00874A5B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425" w:firstLine="0"/>
        <w:jc w:val="both"/>
        <w:rPr>
          <w:rFonts w:asciiTheme="minorHAnsi" w:hAnsiTheme="minorHAnsi" w:cstheme="minorHAnsi"/>
          <w:sz w:val="24"/>
          <w:szCs w:val="24"/>
        </w:rPr>
      </w:pPr>
      <w:r w:rsidRPr="00A638E1">
        <w:rPr>
          <w:rFonts w:asciiTheme="minorHAnsi" w:eastAsia="SimSun" w:hAnsiTheme="minorHAnsi" w:cstheme="minorHAnsi"/>
          <w:sz w:val="24"/>
          <w:szCs w:val="24"/>
          <w:lang w:bidi="hi-IN"/>
        </w:rPr>
        <w:t>rzetelnej i terminowej, zgodnej z wymogami projektowymi realizacji przedmiotu umowy, w tym prowadzenie dokumentacji,</w:t>
      </w:r>
    </w:p>
    <w:p w14:paraId="389CAB4C" w14:textId="77777777" w:rsidR="00676128" w:rsidRPr="00A638E1" w:rsidRDefault="00676128" w:rsidP="00874A5B">
      <w:pPr>
        <w:numPr>
          <w:ilvl w:val="0"/>
          <w:numId w:val="2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Theme="minorHAnsi" w:hAnsiTheme="minorHAnsi" w:cstheme="minorHAnsi"/>
          <w:sz w:val="24"/>
          <w:szCs w:val="24"/>
        </w:rPr>
      </w:pPr>
      <w:r w:rsidRPr="00A638E1">
        <w:rPr>
          <w:rFonts w:asciiTheme="minorHAnsi" w:eastAsia="SimSun" w:hAnsiTheme="minorHAnsi" w:cstheme="minorHAnsi"/>
          <w:sz w:val="24"/>
          <w:szCs w:val="24"/>
          <w:lang w:bidi="hi-IN"/>
        </w:rPr>
        <w:t>niezwłocznego przekazywania w formie telefonicznej lub e-mail informacji o każdym uczestniku, który opuszcza spotkania lub posiada innego rodzaju zaległości.</w:t>
      </w:r>
    </w:p>
    <w:p w14:paraId="6D644897" w14:textId="77777777" w:rsidR="00676128" w:rsidRPr="00A638E1" w:rsidRDefault="00676128" w:rsidP="00874A5B">
      <w:pPr>
        <w:numPr>
          <w:ilvl w:val="0"/>
          <w:numId w:val="2"/>
        </w:numPr>
        <w:tabs>
          <w:tab w:val="left" w:pos="426"/>
          <w:tab w:val="left" w:pos="709"/>
        </w:tabs>
        <w:spacing w:after="0" w:line="240" w:lineRule="auto"/>
        <w:ind w:left="709" w:hanging="283"/>
        <w:jc w:val="both"/>
        <w:rPr>
          <w:rFonts w:asciiTheme="minorHAnsi" w:hAnsiTheme="minorHAnsi" w:cstheme="minorHAnsi"/>
          <w:sz w:val="24"/>
          <w:szCs w:val="24"/>
        </w:rPr>
      </w:pPr>
      <w:r w:rsidRPr="00A638E1">
        <w:rPr>
          <w:rFonts w:asciiTheme="minorHAnsi" w:eastAsia="SimSun" w:hAnsiTheme="minorHAnsi" w:cstheme="minorHAnsi"/>
          <w:sz w:val="24"/>
          <w:szCs w:val="24"/>
          <w:lang w:bidi="hi-IN"/>
        </w:rPr>
        <w:t>realizacja przedmiotu zamówienia w miejscu i czasie ściśle określonym przez Zamawiającego, w oparciu o przedstawiany na bieżąco przez Zamawiającego harmonogram, uaktualniany w odniesieniu do możliwości i potrzeb Uczestników Projektu;</w:t>
      </w:r>
    </w:p>
    <w:p w14:paraId="63CB6D37" w14:textId="6D8FF07A" w:rsidR="00676128" w:rsidRPr="00A638E1" w:rsidRDefault="00676128" w:rsidP="00874A5B">
      <w:pPr>
        <w:numPr>
          <w:ilvl w:val="0"/>
          <w:numId w:val="2"/>
        </w:numPr>
        <w:tabs>
          <w:tab w:val="left" w:pos="426"/>
          <w:tab w:val="left" w:pos="709"/>
        </w:tabs>
        <w:spacing w:after="0" w:line="240" w:lineRule="auto"/>
        <w:ind w:left="709" w:hanging="283"/>
        <w:jc w:val="both"/>
        <w:rPr>
          <w:rFonts w:asciiTheme="minorHAnsi" w:hAnsiTheme="minorHAnsi" w:cstheme="minorHAnsi"/>
          <w:sz w:val="24"/>
          <w:szCs w:val="24"/>
        </w:rPr>
      </w:pPr>
      <w:r w:rsidRPr="00A638E1">
        <w:rPr>
          <w:rFonts w:asciiTheme="minorHAnsi" w:eastAsia="SimSun" w:hAnsiTheme="minorHAnsi" w:cstheme="minorHAnsi"/>
          <w:sz w:val="24"/>
          <w:szCs w:val="24"/>
          <w:lang w:bidi="hi-IN"/>
        </w:rPr>
        <w:t>akceptacja prowadzenia zajęć we wskazanych przez Zamawiającego miejscach, bez możliwości ich zmiany (pełna dyspozycyjność);</w:t>
      </w:r>
    </w:p>
    <w:p w14:paraId="721D86B0" w14:textId="77777777" w:rsidR="003C4381" w:rsidRPr="00A638E1" w:rsidRDefault="003C4381" w:rsidP="00874A5B">
      <w:pPr>
        <w:tabs>
          <w:tab w:val="left" w:pos="426"/>
        </w:tabs>
        <w:spacing w:after="0" w:line="240" w:lineRule="auto"/>
        <w:jc w:val="both"/>
        <w:rPr>
          <w:rFonts w:asciiTheme="minorHAnsi" w:eastAsia="SimSun" w:hAnsiTheme="minorHAnsi" w:cstheme="minorHAnsi"/>
          <w:sz w:val="24"/>
          <w:szCs w:val="24"/>
          <w:lang w:bidi="hi-IN"/>
        </w:rPr>
      </w:pPr>
    </w:p>
    <w:p w14:paraId="71C50D76" w14:textId="77777777" w:rsidR="00676128" w:rsidRPr="00A638E1" w:rsidRDefault="00676128" w:rsidP="00874A5B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638E1">
        <w:rPr>
          <w:rFonts w:asciiTheme="minorHAnsi" w:eastAsia="SimSun" w:hAnsiTheme="minorHAnsi" w:cstheme="minorHAnsi"/>
          <w:sz w:val="24"/>
          <w:szCs w:val="24"/>
          <w:lang w:bidi="hi-IN"/>
        </w:rPr>
        <w:t>Wyrażam zgodę na przetwarzanie danych do celów związanych z niniejszym postępowaniem w takim zakresie, w jakim jest to niezbędne dla jego należytego zrealizowania;</w:t>
      </w:r>
    </w:p>
    <w:p w14:paraId="2FA26E11" w14:textId="77777777" w:rsidR="003C4381" w:rsidRPr="00A638E1" w:rsidRDefault="003C4381" w:rsidP="00874A5B">
      <w:pPr>
        <w:spacing w:after="0" w:line="240" w:lineRule="auto"/>
        <w:jc w:val="both"/>
        <w:rPr>
          <w:rFonts w:asciiTheme="minorHAnsi" w:eastAsia="SimSun" w:hAnsiTheme="minorHAnsi" w:cstheme="minorHAnsi"/>
          <w:b/>
          <w:sz w:val="24"/>
          <w:szCs w:val="24"/>
          <w:lang w:bidi="hi-IN"/>
        </w:rPr>
      </w:pPr>
    </w:p>
    <w:p w14:paraId="056541F2" w14:textId="03A7EA47" w:rsidR="007A2616" w:rsidRPr="00A638E1" w:rsidRDefault="00676128" w:rsidP="00874A5B">
      <w:pPr>
        <w:spacing w:after="0" w:line="240" w:lineRule="auto"/>
        <w:jc w:val="both"/>
        <w:rPr>
          <w:rFonts w:asciiTheme="minorHAnsi" w:eastAsia="SimSun" w:hAnsiTheme="minorHAnsi" w:cstheme="minorHAnsi"/>
          <w:b/>
          <w:sz w:val="24"/>
          <w:szCs w:val="24"/>
          <w:lang w:bidi="hi-IN"/>
        </w:rPr>
      </w:pPr>
      <w:r w:rsidRPr="00A638E1">
        <w:rPr>
          <w:rFonts w:asciiTheme="minorHAnsi" w:eastAsia="SimSun" w:hAnsiTheme="minorHAnsi" w:cstheme="minorHAnsi"/>
          <w:b/>
          <w:sz w:val="24"/>
          <w:szCs w:val="24"/>
          <w:lang w:bidi="hi-IN"/>
        </w:rPr>
        <w:lastRenderedPageBreak/>
        <w:t>Świadomy/i odpowiedzialności za składanie fałszywych oświadczeń, informuję, iż dane z</w:t>
      </w:r>
      <w:r w:rsidR="00F2508E" w:rsidRPr="00A638E1">
        <w:rPr>
          <w:rFonts w:asciiTheme="minorHAnsi" w:eastAsia="SimSun" w:hAnsiTheme="minorHAnsi" w:cstheme="minorHAnsi"/>
          <w:b/>
          <w:sz w:val="24"/>
          <w:szCs w:val="24"/>
          <w:lang w:bidi="hi-IN"/>
        </w:rPr>
        <w:t xml:space="preserve">awarte w </w:t>
      </w:r>
      <w:r w:rsidR="00EF1EF8" w:rsidRPr="00A638E1">
        <w:rPr>
          <w:rFonts w:asciiTheme="minorHAnsi" w:eastAsia="SimSun" w:hAnsiTheme="minorHAnsi" w:cstheme="minorHAnsi"/>
          <w:b/>
          <w:sz w:val="24"/>
          <w:szCs w:val="24"/>
          <w:lang w:bidi="hi-IN"/>
        </w:rPr>
        <w:t xml:space="preserve">załącznikach do </w:t>
      </w:r>
      <w:proofErr w:type="spellStart"/>
      <w:r w:rsidR="00845D5B" w:rsidRPr="00A638E1">
        <w:rPr>
          <w:rFonts w:asciiTheme="minorHAnsi" w:eastAsia="SimSun" w:hAnsiTheme="minorHAnsi" w:cstheme="minorHAnsi"/>
          <w:b/>
          <w:sz w:val="24"/>
          <w:szCs w:val="24"/>
          <w:lang w:bidi="hi-IN"/>
        </w:rPr>
        <w:t>do</w:t>
      </w:r>
      <w:proofErr w:type="spellEnd"/>
      <w:r w:rsidR="00845D5B" w:rsidRPr="00A638E1">
        <w:rPr>
          <w:rFonts w:asciiTheme="minorHAnsi" w:eastAsia="SimSun" w:hAnsiTheme="minorHAnsi" w:cstheme="minorHAnsi"/>
          <w:b/>
          <w:sz w:val="24"/>
          <w:szCs w:val="24"/>
          <w:lang w:bidi="hi-IN"/>
        </w:rPr>
        <w:t xml:space="preserve"> zapytania ofertowego</w:t>
      </w:r>
      <w:r w:rsidRPr="00A638E1">
        <w:rPr>
          <w:rFonts w:asciiTheme="minorHAnsi" w:eastAsia="SimSun" w:hAnsiTheme="minorHAnsi" w:cstheme="minorHAnsi"/>
          <w:b/>
          <w:sz w:val="24"/>
          <w:szCs w:val="24"/>
          <w:lang w:bidi="hi-IN"/>
        </w:rPr>
        <w:t xml:space="preserve"> oraz przedłożonych dokumentach są zgodne z prawdą.</w:t>
      </w:r>
    </w:p>
    <w:p w14:paraId="189F8422" w14:textId="77777777" w:rsidR="00F2508E" w:rsidRPr="00A638E1" w:rsidRDefault="00F2508E" w:rsidP="00874A5B">
      <w:pPr>
        <w:spacing w:after="0" w:line="240" w:lineRule="auto"/>
        <w:jc w:val="both"/>
        <w:rPr>
          <w:rFonts w:asciiTheme="minorHAnsi" w:eastAsia="SimSun" w:hAnsiTheme="minorHAnsi" w:cstheme="minorHAnsi"/>
          <w:b/>
          <w:sz w:val="24"/>
          <w:szCs w:val="24"/>
          <w:lang w:bidi="hi-IN"/>
        </w:rPr>
      </w:pPr>
    </w:p>
    <w:p w14:paraId="3A9CCE10" w14:textId="77777777" w:rsidR="00676128" w:rsidRPr="00A638E1" w:rsidRDefault="00676128" w:rsidP="00874A5B">
      <w:pPr>
        <w:spacing w:after="0" w:line="240" w:lineRule="auto"/>
        <w:ind w:left="425"/>
        <w:jc w:val="right"/>
        <w:rPr>
          <w:rFonts w:asciiTheme="minorHAnsi" w:hAnsiTheme="minorHAnsi" w:cstheme="minorHAnsi"/>
          <w:sz w:val="24"/>
          <w:szCs w:val="24"/>
        </w:rPr>
      </w:pPr>
      <w:r w:rsidRPr="00A638E1">
        <w:rPr>
          <w:rFonts w:asciiTheme="minorHAnsi" w:eastAsia="Times New Roman" w:hAnsiTheme="minorHAnsi" w:cstheme="minorHAnsi"/>
          <w:bCs/>
          <w:sz w:val="24"/>
          <w:szCs w:val="24"/>
        </w:rPr>
        <w:t>…………………………………………</w:t>
      </w:r>
      <w:r w:rsidRPr="00A638E1">
        <w:rPr>
          <w:rFonts w:asciiTheme="minorHAnsi" w:hAnsiTheme="minorHAnsi" w:cstheme="minorHAnsi"/>
          <w:bCs/>
          <w:sz w:val="24"/>
          <w:szCs w:val="24"/>
        </w:rPr>
        <w:t>.</w:t>
      </w:r>
    </w:p>
    <w:p w14:paraId="2C9A211E" w14:textId="77777777" w:rsidR="00676128" w:rsidRPr="00A638E1" w:rsidRDefault="00676128" w:rsidP="00874A5B">
      <w:pPr>
        <w:spacing w:after="0" w:line="240" w:lineRule="auto"/>
        <w:ind w:left="426"/>
        <w:jc w:val="right"/>
        <w:rPr>
          <w:rFonts w:asciiTheme="minorHAnsi" w:hAnsiTheme="minorHAnsi" w:cstheme="minorHAnsi"/>
          <w:bCs/>
          <w:i/>
          <w:sz w:val="24"/>
          <w:szCs w:val="24"/>
        </w:rPr>
      </w:pPr>
      <w:r w:rsidRPr="00A638E1">
        <w:rPr>
          <w:rFonts w:asciiTheme="minorHAnsi" w:hAnsiTheme="minorHAnsi" w:cstheme="minorHAnsi"/>
          <w:bCs/>
          <w:i/>
          <w:sz w:val="24"/>
          <w:szCs w:val="24"/>
        </w:rPr>
        <w:t xml:space="preserve">(czytelny podpis </w:t>
      </w:r>
      <w:r w:rsidR="00DC354F" w:rsidRPr="00A638E1">
        <w:rPr>
          <w:rFonts w:asciiTheme="minorHAnsi" w:hAnsiTheme="minorHAnsi" w:cstheme="minorHAnsi"/>
          <w:bCs/>
          <w:i/>
          <w:sz w:val="24"/>
          <w:szCs w:val="24"/>
        </w:rPr>
        <w:t>Oferenta</w:t>
      </w:r>
      <w:r w:rsidRPr="00A638E1">
        <w:rPr>
          <w:rFonts w:asciiTheme="minorHAnsi" w:hAnsiTheme="minorHAnsi" w:cstheme="minorHAnsi"/>
          <w:bCs/>
          <w:i/>
          <w:sz w:val="24"/>
          <w:szCs w:val="24"/>
        </w:rPr>
        <w:t>)</w:t>
      </w:r>
    </w:p>
    <w:p w14:paraId="2FF5458E" w14:textId="77777777" w:rsidR="00F2508E" w:rsidRPr="00A638E1" w:rsidRDefault="00F2508E" w:rsidP="00874A5B">
      <w:pPr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</w:p>
    <w:p w14:paraId="09E71715" w14:textId="2ADD67CC" w:rsidR="007217F4" w:rsidRPr="00A638E1" w:rsidRDefault="007217F4" w:rsidP="00874A5B">
      <w:pPr>
        <w:suppressAutoHyphens w:val="0"/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A638E1">
        <w:rPr>
          <w:rFonts w:asciiTheme="minorHAnsi" w:hAnsiTheme="minorHAnsi" w:cstheme="minorHAnsi"/>
          <w:sz w:val="24"/>
          <w:szCs w:val="24"/>
        </w:rPr>
        <w:br w:type="page"/>
      </w:r>
    </w:p>
    <w:p w14:paraId="4B6D47B0" w14:textId="20E8D3F7" w:rsidR="00CF35D2" w:rsidRDefault="00D526F1" w:rsidP="00CF35D2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A638E1">
        <w:rPr>
          <w:rFonts w:asciiTheme="minorHAnsi" w:hAnsiTheme="minorHAnsi" w:cstheme="minorHAnsi"/>
          <w:b/>
          <w:color w:val="00000A"/>
          <w:kern w:val="0"/>
          <w:sz w:val="24"/>
          <w:szCs w:val="24"/>
          <w:lang w:eastAsia="en-US"/>
        </w:rPr>
        <w:lastRenderedPageBreak/>
        <w:t xml:space="preserve">Załącznik nr </w:t>
      </w:r>
      <w:r>
        <w:rPr>
          <w:rFonts w:asciiTheme="minorHAnsi" w:hAnsiTheme="minorHAnsi" w:cstheme="minorHAnsi"/>
          <w:b/>
          <w:color w:val="00000A"/>
          <w:kern w:val="0"/>
          <w:sz w:val="24"/>
          <w:szCs w:val="24"/>
          <w:lang w:eastAsia="en-US"/>
        </w:rPr>
        <w:t>2</w:t>
      </w:r>
      <w:r w:rsidRPr="00A638E1">
        <w:rPr>
          <w:rFonts w:asciiTheme="minorHAnsi" w:hAnsiTheme="minorHAnsi" w:cstheme="minorHAnsi"/>
          <w:b/>
          <w:color w:val="00000A"/>
          <w:kern w:val="0"/>
          <w:sz w:val="24"/>
          <w:szCs w:val="24"/>
          <w:lang w:eastAsia="en-US"/>
        </w:rPr>
        <w:t xml:space="preserve"> – do</w:t>
      </w:r>
      <w:r w:rsidRPr="00A638E1">
        <w:rPr>
          <w:rFonts w:asciiTheme="minorHAnsi" w:hAnsiTheme="minorHAnsi" w:cstheme="minorHAnsi"/>
          <w:color w:val="00000A"/>
          <w:kern w:val="0"/>
          <w:sz w:val="24"/>
          <w:szCs w:val="24"/>
          <w:lang w:eastAsia="en-US"/>
        </w:rPr>
        <w:t xml:space="preserve"> </w:t>
      </w:r>
      <w:r w:rsidRPr="00A638E1">
        <w:rPr>
          <w:rFonts w:asciiTheme="minorHAnsi" w:hAnsiTheme="minorHAnsi" w:cstheme="minorHAnsi"/>
          <w:b/>
          <w:sz w:val="24"/>
          <w:szCs w:val="24"/>
        </w:rPr>
        <w:t xml:space="preserve">Zapytania Ofertowego </w:t>
      </w:r>
      <w:r w:rsidR="008D0A50" w:rsidRPr="00A638E1">
        <w:rPr>
          <w:rFonts w:asciiTheme="minorHAnsi" w:hAnsiTheme="minorHAnsi" w:cstheme="minorHAnsi"/>
          <w:b/>
          <w:sz w:val="24"/>
          <w:szCs w:val="24"/>
        </w:rPr>
        <w:t xml:space="preserve">nr </w:t>
      </w:r>
      <w:r w:rsidR="00060CF0">
        <w:rPr>
          <w:rFonts w:asciiTheme="minorHAnsi" w:hAnsiTheme="minorHAnsi" w:cstheme="minorHAnsi"/>
          <w:b/>
          <w:sz w:val="24"/>
          <w:szCs w:val="24"/>
        </w:rPr>
        <w:t>8/2025</w:t>
      </w:r>
      <w:r w:rsidR="00CF35D2" w:rsidRPr="00A638E1">
        <w:rPr>
          <w:rFonts w:asciiTheme="minorHAnsi" w:hAnsiTheme="minorHAnsi" w:cstheme="minorHAnsi"/>
          <w:b/>
          <w:sz w:val="24"/>
          <w:szCs w:val="24"/>
        </w:rPr>
        <w:t xml:space="preserve"> z dn. </w:t>
      </w:r>
      <w:r w:rsidR="00060CF0">
        <w:rPr>
          <w:rFonts w:asciiTheme="minorHAnsi" w:hAnsiTheme="minorHAnsi" w:cstheme="minorHAnsi"/>
          <w:b/>
          <w:sz w:val="24"/>
          <w:szCs w:val="24"/>
        </w:rPr>
        <w:t>11.12.2025</w:t>
      </w:r>
      <w:r w:rsidR="00CF35D2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66DDB3AC" w14:textId="704CBFF7" w:rsidR="007217F4" w:rsidRPr="00874A5B" w:rsidRDefault="00874A5B" w:rsidP="00CF35D2">
      <w:pPr>
        <w:spacing w:after="0" w:line="240" w:lineRule="auto"/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</w:pPr>
      <w:r w:rsidRPr="00874A5B"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t>Wykaz doświadczenia/kadry</w:t>
      </w:r>
    </w:p>
    <w:p w14:paraId="6242B3FC" w14:textId="77777777" w:rsidR="007217F4" w:rsidRPr="00A638E1" w:rsidRDefault="007217F4" w:rsidP="00874A5B">
      <w:pPr>
        <w:spacing w:after="0" w:line="240" w:lineRule="auto"/>
        <w:contextualSpacing/>
        <w:rPr>
          <w:rFonts w:asciiTheme="minorHAnsi" w:eastAsia="Times New Roman" w:hAnsiTheme="minorHAnsi" w:cstheme="minorHAnsi"/>
          <w:sz w:val="24"/>
          <w:szCs w:val="24"/>
          <w:vertAlign w:val="subscript"/>
          <w:lang w:eastAsia="ar-SA"/>
        </w:rPr>
      </w:pPr>
    </w:p>
    <w:p w14:paraId="33FFB6F8" w14:textId="77777777" w:rsidR="007217F4" w:rsidRPr="00A638E1" w:rsidRDefault="007217F4" w:rsidP="00874A5B">
      <w:pPr>
        <w:spacing w:after="0" w:line="240" w:lineRule="auto"/>
        <w:contextualSpacing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A638E1">
        <w:rPr>
          <w:rFonts w:asciiTheme="minorHAnsi" w:eastAsia="Times New Roman" w:hAnsiTheme="minorHAnsi" w:cstheme="minorHAnsi"/>
          <w:sz w:val="24"/>
          <w:szCs w:val="24"/>
          <w:vertAlign w:val="subscript"/>
          <w:lang w:eastAsia="ar-SA"/>
        </w:rPr>
        <w:t>..................................................................................</w:t>
      </w:r>
      <w:r w:rsidRPr="00A638E1">
        <w:rPr>
          <w:rFonts w:asciiTheme="minorHAnsi" w:eastAsia="Times New Roman" w:hAnsiTheme="minorHAnsi" w:cstheme="minorHAnsi"/>
          <w:sz w:val="24"/>
          <w:szCs w:val="24"/>
          <w:vertAlign w:val="subscript"/>
          <w:lang w:eastAsia="ar-SA"/>
        </w:rPr>
        <w:br/>
      </w:r>
      <w:r w:rsidRPr="00A638E1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ar-SA"/>
        </w:rPr>
        <w:t xml:space="preserve">                  Dane Wykonawcy</w:t>
      </w:r>
    </w:p>
    <w:p w14:paraId="741B1B90" w14:textId="77777777" w:rsidR="007217F4" w:rsidRPr="00A638E1" w:rsidRDefault="007217F4" w:rsidP="00874A5B">
      <w:pPr>
        <w:spacing w:after="0" w:line="240" w:lineRule="auto"/>
        <w:contextualSpacing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A638E1">
        <w:rPr>
          <w:rFonts w:asciiTheme="minorHAnsi" w:eastAsia="Times New Roman" w:hAnsiTheme="minorHAnsi" w:cstheme="minorHAnsi"/>
          <w:sz w:val="24"/>
          <w:szCs w:val="24"/>
          <w:lang w:eastAsia="ar-SA"/>
        </w:rPr>
        <w:tab/>
      </w:r>
      <w:r w:rsidRPr="00A638E1">
        <w:rPr>
          <w:rFonts w:asciiTheme="minorHAnsi" w:eastAsia="Times New Roman" w:hAnsiTheme="minorHAnsi" w:cstheme="minorHAnsi"/>
          <w:sz w:val="24"/>
          <w:szCs w:val="24"/>
          <w:lang w:eastAsia="ar-SA"/>
        </w:rPr>
        <w:tab/>
      </w:r>
      <w:r w:rsidRPr="00A638E1">
        <w:rPr>
          <w:rFonts w:asciiTheme="minorHAnsi" w:eastAsia="Times New Roman" w:hAnsiTheme="minorHAnsi" w:cstheme="minorHAnsi"/>
          <w:sz w:val="24"/>
          <w:szCs w:val="24"/>
          <w:lang w:eastAsia="ar-SA"/>
        </w:rPr>
        <w:tab/>
      </w:r>
      <w:r w:rsidRPr="00A638E1">
        <w:rPr>
          <w:rFonts w:asciiTheme="minorHAnsi" w:eastAsia="Times New Roman" w:hAnsiTheme="minorHAnsi" w:cstheme="minorHAnsi"/>
          <w:sz w:val="24"/>
          <w:szCs w:val="24"/>
          <w:lang w:eastAsia="ar-SA"/>
        </w:rPr>
        <w:tab/>
      </w:r>
      <w:r w:rsidRPr="00A638E1">
        <w:rPr>
          <w:rFonts w:asciiTheme="minorHAnsi" w:eastAsia="Times New Roman" w:hAnsiTheme="minorHAnsi" w:cstheme="minorHAnsi"/>
          <w:sz w:val="24"/>
          <w:szCs w:val="24"/>
          <w:lang w:eastAsia="ar-SA"/>
        </w:rPr>
        <w:tab/>
        <w:t>………..………………, dnia ………………</w:t>
      </w:r>
    </w:p>
    <w:p w14:paraId="60E0DBE7" w14:textId="77777777" w:rsidR="007217F4" w:rsidRDefault="007217F4" w:rsidP="00874A5B">
      <w:pPr>
        <w:spacing w:after="0" w:line="240" w:lineRule="auto"/>
        <w:contextualSpacing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405F31A3" w14:textId="77777777" w:rsidR="00874A5B" w:rsidRPr="00A638E1" w:rsidRDefault="00874A5B" w:rsidP="00874A5B">
      <w:pPr>
        <w:spacing w:after="0" w:line="240" w:lineRule="auto"/>
        <w:contextualSpacing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27D81BF0" w14:textId="313DD78C" w:rsidR="00271A8C" w:rsidRPr="00A638E1" w:rsidRDefault="007217F4" w:rsidP="00874A5B">
      <w:pPr>
        <w:spacing w:after="0" w:line="240" w:lineRule="auto"/>
        <w:contextualSpacing/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</w:pPr>
      <w:r w:rsidRPr="00A638E1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W odpowiedzi na zapytanie ofertowe nr </w:t>
      </w:r>
      <w:r w:rsidR="00060CF0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>8/2025</w:t>
      </w:r>
      <w:r w:rsidR="00271A8C" w:rsidRPr="00A638E1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 xml:space="preserve"> w związku z realizacją projektu </w:t>
      </w:r>
      <w:r w:rsidR="00A02827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 xml:space="preserve">nr </w:t>
      </w:r>
      <w:r w:rsidR="00271A8C" w:rsidRPr="00A638E1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>FEPD.08.03-IZ.00-0014/24 AKTYWIZACJA bez barier - Klub Integracji Społecznej w Suwałkach  współfinansowanego przez Unię Europejską w ramach Programu Fundusze Europejskie dla Podlaskiego 2021-2027 współfinansowanego z Europejskiego Funduszu Społecznego Plus</w:t>
      </w:r>
    </w:p>
    <w:p w14:paraId="2D611359" w14:textId="12227C5B" w:rsidR="007217F4" w:rsidRPr="00A638E1" w:rsidRDefault="007217F4" w:rsidP="00874A5B">
      <w:pPr>
        <w:spacing w:after="0" w:line="240" w:lineRule="auto"/>
        <w:contextualSpacing/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</w:pPr>
      <w:r w:rsidRPr="00A638E1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>przedstawiam wykaz kadry trenerskiej, którą dysponuję:</w:t>
      </w:r>
    </w:p>
    <w:p w14:paraId="002FFC6D" w14:textId="77777777" w:rsidR="007217F4" w:rsidRPr="00A638E1" w:rsidRDefault="007217F4" w:rsidP="00874A5B">
      <w:pPr>
        <w:spacing w:after="0" w:line="240" w:lineRule="auto"/>
        <w:contextualSpacing/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</w:pPr>
    </w:p>
    <w:p w14:paraId="4BF392D3" w14:textId="77777777" w:rsidR="007217F4" w:rsidRPr="00A638E1" w:rsidRDefault="007217F4" w:rsidP="00874A5B">
      <w:pPr>
        <w:spacing w:after="0" w:line="240" w:lineRule="auto"/>
        <w:contextualSpacing/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09"/>
        <w:gridCol w:w="2547"/>
        <w:gridCol w:w="2468"/>
        <w:gridCol w:w="3543"/>
      </w:tblGrid>
      <w:tr w:rsidR="007217F4" w:rsidRPr="00A638E1" w14:paraId="3286FB14" w14:textId="77777777" w:rsidTr="00217E63">
        <w:tc>
          <w:tcPr>
            <w:tcW w:w="509" w:type="dxa"/>
          </w:tcPr>
          <w:p w14:paraId="5A548F74" w14:textId="77777777" w:rsidR="007217F4" w:rsidRPr="00A638E1" w:rsidRDefault="007217F4" w:rsidP="00874A5B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ar-SA"/>
              </w:rPr>
            </w:pPr>
            <w:r w:rsidRPr="00A638E1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ar-SA"/>
              </w:rPr>
              <w:t>Lp.</w:t>
            </w:r>
          </w:p>
        </w:tc>
        <w:tc>
          <w:tcPr>
            <w:tcW w:w="2547" w:type="dxa"/>
          </w:tcPr>
          <w:p w14:paraId="79104574" w14:textId="77777777" w:rsidR="007217F4" w:rsidRPr="00A638E1" w:rsidRDefault="007217F4" w:rsidP="00874A5B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ar-SA"/>
              </w:rPr>
            </w:pPr>
            <w:r w:rsidRPr="00A638E1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ar-SA"/>
              </w:rPr>
              <w:t>Imię i nazwisko trenera</w:t>
            </w:r>
          </w:p>
        </w:tc>
        <w:tc>
          <w:tcPr>
            <w:tcW w:w="2468" w:type="dxa"/>
          </w:tcPr>
          <w:p w14:paraId="00457E10" w14:textId="2DEBB62E" w:rsidR="007217F4" w:rsidRPr="00A638E1" w:rsidRDefault="007217F4" w:rsidP="00874A5B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ar-SA"/>
              </w:rPr>
            </w:pPr>
            <w:r w:rsidRPr="00A638E1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ar-SA"/>
              </w:rPr>
              <w:t>Liczba lat doświadczenia w prowadzeniu szkoleń/kształcenia zawodowego</w:t>
            </w:r>
          </w:p>
        </w:tc>
        <w:tc>
          <w:tcPr>
            <w:tcW w:w="3543" w:type="dxa"/>
          </w:tcPr>
          <w:p w14:paraId="0501D64D" w14:textId="42E6812B" w:rsidR="007217F4" w:rsidRPr="00A638E1" w:rsidRDefault="007217F4" w:rsidP="00874A5B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ar-SA"/>
              </w:rPr>
            </w:pPr>
            <w:r w:rsidRPr="00A638E1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ar-SA"/>
              </w:rPr>
              <w:t>Liczba godzin przeprowadzonych szkoleń w zakresie zgodnym z tematyką szkoleń/kształcenia zawodowego</w:t>
            </w:r>
          </w:p>
        </w:tc>
      </w:tr>
      <w:tr w:rsidR="007217F4" w:rsidRPr="00A638E1" w14:paraId="1ABE1C3B" w14:textId="77777777" w:rsidTr="00217E63">
        <w:tc>
          <w:tcPr>
            <w:tcW w:w="509" w:type="dxa"/>
          </w:tcPr>
          <w:p w14:paraId="7F5AEB77" w14:textId="77777777" w:rsidR="007217F4" w:rsidRPr="00A638E1" w:rsidRDefault="007217F4" w:rsidP="00874A5B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ar-SA"/>
              </w:rPr>
            </w:pPr>
            <w:r w:rsidRPr="00A638E1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547" w:type="dxa"/>
          </w:tcPr>
          <w:p w14:paraId="5E082CE7" w14:textId="77777777" w:rsidR="007217F4" w:rsidRPr="00A638E1" w:rsidRDefault="007217F4" w:rsidP="00874A5B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468" w:type="dxa"/>
          </w:tcPr>
          <w:p w14:paraId="7AAF751A" w14:textId="77777777" w:rsidR="007217F4" w:rsidRPr="00A638E1" w:rsidRDefault="007217F4" w:rsidP="00874A5B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543" w:type="dxa"/>
          </w:tcPr>
          <w:p w14:paraId="382C68D2" w14:textId="77777777" w:rsidR="007217F4" w:rsidRPr="00A638E1" w:rsidRDefault="007217F4" w:rsidP="00874A5B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ar-SA"/>
              </w:rPr>
            </w:pPr>
          </w:p>
        </w:tc>
      </w:tr>
      <w:tr w:rsidR="007217F4" w:rsidRPr="00A638E1" w14:paraId="4927B2EF" w14:textId="77777777" w:rsidTr="00217E63">
        <w:tc>
          <w:tcPr>
            <w:tcW w:w="509" w:type="dxa"/>
          </w:tcPr>
          <w:p w14:paraId="0A4DB20B" w14:textId="77777777" w:rsidR="007217F4" w:rsidRPr="00A638E1" w:rsidRDefault="007217F4" w:rsidP="00874A5B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ar-SA"/>
              </w:rPr>
            </w:pPr>
            <w:r w:rsidRPr="00A638E1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547" w:type="dxa"/>
          </w:tcPr>
          <w:p w14:paraId="61B402B9" w14:textId="77777777" w:rsidR="007217F4" w:rsidRPr="00A638E1" w:rsidRDefault="007217F4" w:rsidP="00874A5B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468" w:type="dxa"/>
          </w:tcPr>
          <w:p w14:paraId="51D94BEC" w14:textId="77777777" w:rsidR="007217F4" w:rsidRPr="00A638E1" w:rsidRDefault="007217F4" w:rsidP="00874A5B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543" w:type="dxa"/>
          </w:tcPr>
          <w:p w14:paraId="184278F9" w14:textId="77777777" w:rsidR="007217F4" w:rsidRPr="00A638E1" w:rsidRDefault="007217F4" w:rsidP="00874A5B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ar-SA"/>
              </w:rPr>
            </w:pPr>
          </w:p>
        </w:tc>
      </w:tr>
      <w:tr w:rsidR="007217F4" w:rsidRPr="00A638E1" w14:paraId="2B9F118C" w14:textId="77777777" w:rsidTr="00217E63">
        <w:tc>
          <w:tcPr>
            <w:tcW w:w="509" w:type="dxa"/>
          </w:tcPr>
          <w:p w14:paraId="130869CC" w14:textId="77777777" w:rsidR="007217F4" w:rsidRPr="00A638E1" w:rsidRDefault="007217F4" w:rsidP="00874A5B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ar-SA"/>
              </w:rPr>
            </w:pPr>
            <w:r w:rsidRPr="00A638E1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547" w:type="dxa"/>
          </w:tcPr>
          <w:p w14:paraId="44CF6AF6" w14:textId="77777777" w:rsidR="007217F4" w:rsidRPr="00A638E1" w:rsidRDefault="007217F4" w:rsidP="00874A5B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468" w:type="dxa"/>
          </w:tcPr>
          <w:p w14:paraId="64472D84" w14:textId="77777777" w:rsidR="007217F4" w:rsidRPr="00A638E1" w:rsidRDefault="007217F4" w:rsidP="00874A5B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543" w:type="dxa"/>
          </w:tcPr>
          <w:p w14:paraId="19AA0C1A" w14:textId="77777777" w:rsidR="007217F4" w:rsidRPr="00A638E1" w:rsidRDefault="007217F4" w:rsidP="00874A5B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ar-SA"/>
              </w:rPr>
            </w:pPr>
          </w:p>
        </w:tc>
      </w:tr>
      <w:tr w:rsidR="007217F4" w:rsidRPr="00A638E1" w14:paraId="6861D9BF" w14:textId="77777777" w:rsidTr="00217E63">
        <w:tc>
          <w:tcPr>
            <w:tcW w:w="509" w:type="dxa"/>
          </w:tcPr>
          <w:p w14:paraId="1070E202" w14:textId="77777777" w:rsidR="007217F4" w:rsidRPr="00A638E1" w:rsidRDefault="007217F4" w:rsidP="00874A5B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ar-SA"/>
              </w:rPr>
            </w:pPr>
            <w:r w:rsidRPr="00A638E1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547" w:type="dxa"/>
          </w:tcPr>
          <w:p w14:paraId="559B1867" w14:textId="77777777" w:rsidR="007217F4" w:rsidRPr="00A638E1" w:rsidRDefault="007217F4" w:rsidP="00874A5B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468" w:type="dxa"/>
          </w:tcPr>
          <w:p w14:paraId="3A0411AB" w14:textId="77777777" w:rsidR="007217F4" w:rsidRPr="00A638E1" w:rsidRDefault="007217F4" w:rsidP="00874A5B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543" w:type="dxa"/>
          </w:tcPr>
          <w:p w14:paraId="49269653" w14:textId="77777777" w:rsidR="007217F4" w:rsidRPr="00A638E1" w:rsidRDefault="007217F4" w:rsidP="00874A5B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ar-SA"/>
              </w:rPr>
            </w:pPr>
          </w:p>
        </w:tc>
      </w:tr>
      <w:tr w:rsidR="007217F4" w:rsidRPr="00A638E1" w14:paraId="421093FB" w14:textId="77777777" w:rsidTr="00217E63">
        <w:tc>
          <w:tcPr>
            <w:tcW w:w="509" w:type="dxa"/>
          </w:tcPr>
          <w:p w14:paraId="0CEB6E4C" w14:textId="77777777" w:rsidR="007217F4" w:rsidRPr="00A638E1" w:rsidRDefault="007217F4" w:rsidP="00874A5B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ar-SA"/>
              </w:rPr>
            </w:pPr>
            <w:r w:rsidRPr="00A638E1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ar-SA"/>
              </w:rPr>
              <w:t>…</w:t>
            </w:r>
          </w:p>
        </w:tc>
        <w:tc>
          <w:tcPr>
            <w:tcW w:w="2547" w:type="dxa"/>
          </w:tcPr>
          <w:p w14:paraId="3EF32164" w14:textId="77777777" w:rsidR="007217F4" w:rsidRPr="00A638E1" w:rsidRDefault="007217F4" w:rsidP="00874A5B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468" w:type="dxa"/>
          </w:tcPr>
          <w:p w14:paraId="1054D39F" w14:textId="77777777" w:rsidR="007217F4" w:rsidRPr="00A638E1" w:rsidRDefault="007217F4" w:rsidP="00874A5B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543" w:type="dxa"/>
          </w:tcPr>
          <w:p w14:paraId="21472985" w14:textId="77777777" w:rsidR="007217F4" w:rsidRPr="00A638E1" w:rsidRDefault="007217F4" w:rsidP="00874A5B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ar-SA"/>
              </w:rPr>
            </w:pPr>
          </w:p>
        </w:tc>
      </w:tr>
    </w:tbl>
    <w:p w14:paraId="1109D4A9" w14:textId="77777777" w:rsidR="007217F4" w:rsidRPr="00A638E1" w:rsidRDefault="007217F4" w:rsidP="00874A5B">
      <w:pPr>
        <w:spacing w:after="0" w:line="240" w:lineRule="auto"/>
        <w:contextualSpacing/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</w:pPr>
    </w:p>
    <w:p w14:paraId="41300E04" w14:textId="77777777" w:rsidR="007217F4" w:rsidRPr="00A638E1" w:rsidRDefault="007217F4" w:rsidP="00874A5B">
      <w:pPr>
        <w:spacing w:after="0" w:line="240" w:lineRule="auto"/>
        <w:contextualSpacing/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</w:pPr>
    </w:p>
    <w:p w14:paraId="0B821860" w14:textId="50D66AAB" w:rsidR="007217F4" w:rsidRPr="00A638E1" w:rsidRDefault="007217F4" w:rsidP="00874A5B">
      <w:pPr>
        <w:spacing w:after="0" w:line="240" w:lineRule="auto"/>
        <w:contextualSpacing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A638E1">
        <w:rPr>
          <w:rFonts w:asciiTheme="minorHAnsi" w:eastAsia="Times New Roman" w:hAnsiTheme="minorHAnsi" w:cstheme="minorHAnsi"/>
          <w:sz w:val="24"/>
          <w:szCs w:val="24"/>
          <w:lang w:eastAsia="ar-SA"/>
        </w:rPr>
        <w:t>Oświadczam, iż kadra którą dysponuję spełnia wymogi instytucji nadającej kwalifikacje w ramach kurs</w:t>
      </w:r>
      <w:r w:rsidR="00271A8C" w:rsidRPr="00A638E1">
        <w:rPr>
          <w:rFonts w:asciiTheme="minorHAnsi" w:eastAsia="Times New Roman" w:hAnsiTheme="minorHAnsi" w:cstheme="minorHAnsi"/>
          <w:sz w:val="24"/>
          <w:szCs w:val="24"/>
          <w:lang w:eastAsia="ar-SA"/>
        </w:rPr>
        <w:t>ów</w:t>
      </w:r>
      <w:r w:rsidRPr="00A638E1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 będąc</w:t>
      </w:r>
      <w:r w:rsidR="00271A8C" w:rsidRPr="00A638E1">
        <w:rPr>
          <w:rFonts w:asciiTheme="minorHAnsi" w:eastAsia="Times New Roman" w:hAnsiTheme="minorHAnsi" w:cstheme="minorHAnsi"/>
          <w:sz w:val="24"/>
          <w:szCs w:val="24"/>
          <w:lang w:eastAsia="ar-SA"/>
        </w:rPr>
        <w:t>ych</w:t>
      </w:r>
      <w:r w:rsidRPr="00A638E1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 przedmiotem </w:t>
      </w:r>
      <w:r w:rsidR="00271A8C" w:rsidRPr="00A638E1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oferty </w:t>
      </w:r>
      <w:r w:rsidRPr="00A638E1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jeśli dana instytucja wskazała określone wymagania dla trenerów. </w:t>
      </w:r>
    </w:p>
    <w:p w14:paraId="18EDD28D" w14:textId="77777777" w:rsidR="007217F4" w:rsidRPr="00A638E1" w:rsidRDefault="007217F4" w:rsidP="00874A5B">
      <w:pPr>
        <w:spacing w:after="0" w:line="240" w:lineRule="auto"/>
        <w:contextualSpacing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76B31D1F" w14:textId="77777777" w:rsidR="007217F4" w:rsidRPr="00A638E1" w:rsidRDefault="007217F4" w:rsidP="00874A5B">
      <w:pPr>
        <w:spacing w:after="0" w:line="240" w:lineRule="auto"/>
        <w:contextualSpacing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A638E1">
        <w:rPr>
          <w:rFonts w:asciiTheme="minorHAnsi" w:eastAsia="Times New Roman" w:hAnsiTheme="minorHAnsi" w:cstheme="minorHAnsi"/>
          <w:sz w:val="24"/>
          <w:szCs w:val="24"/>
          <w:lang w:eastAsia="ar-SA"/>
        </w:rPr>
        <w:tab/>
      </w:r>
      <w:r w:rsidRPr="00A638E1">
        <w:rPr>
          <w:rFonts w:asciiTheme="minorHAnsi" w:eastAsia="Times New Roman" w:hAnsiTheme="minorHAnsi" w:cstheme="minorHAnsi"/>
          <w:sz w:val="24"/>
          <w:szCs w:val="24"/>
          <w:lang w:eastAsia="ar-SA"/>
        </w:rPr>
        <w:tab/>
      </w:r>
      <w:r w:rsidRPr="00A638E1">
        <w:rPr>
          <w:rFonts w:asciiTheme="minorHAnsi" w:eastAsia="Times New Roman" w:hAnsiTheme="minorHAnsi" w:cstheme="minorHAnsi"/>
          <w:sz w:val="24"/>
          <w:szCs w:val="24"/>
          <w:lang w:eastAsia="ar-SA"/>
        </w:rPr>
        <w:tab/>
      </w:r>
      <w:r w:rsidRPr="00A638E1">
        <w:rPr>
          <w:rFonts w:asciiTheme="minorHAnsi" w:eastAsia="Times New Roman" w:hAnsiTheme="minorHAnsi" w:cstheme="minorHAnsi"/>
          <w:sz w:val="24"/>
          <w:szCs w:val="24"/>
          <w:lang w:eastAsia="ar-SA"/>
        </w:rPr>
        <w:tab/>
      </w:r>
      <w:r w:rsidRPr="00A638E1">
        <w:rPr>
          <w:rFonts w:asciiTheme="minorHAnsi" w:eastAsia="Times New Roman" w:hAnsiTheme="minorHAnsi" w:cstheme="minorHAnsi"/>
          <w:sz w:val="24"/>
          <w:szCs w:val="24"/>
          <w:lang w:eastAsia="ar-SA"/>
        </w:rPr>
        <w:tab/>
      </w:r>
      <w:r w:rsidRPr="00A638E1">
        <w:rPr>
          <w:rFonts w:asciiTheme="minorHAnsi" w:eastAsia="Times New Roman" w:hAnsiTheme="minorHAnsi" w:cstheme="minorHAnsi"/>
          <w:sz w:val="24"/>
          <w:szCs w:val="24"/>
          <w:lang w:eastAsia="ar-SA"/>
        </w:rPr>
        <w:tab/>
      </w:r>
      <w:r w:rsidRPr="00A638E1">
        <w:rPr>
          <w:rFonts w:asciiTheme="minorHAnsi" w:eastAsia="Times New Roman" w:hAnsiTheme="minorHAnsi" w:cstheme="minorHAnsi"/>
          <w:sz w:val="24"/>
          <w:szCs w:val="24"/>
          <w:lang w:eastAsia="ar-SA"/>
        </w:rPr>
        <w:tab/>
      </w:r>
      <w:r w:rsidRPr="00A638E1">
        <w:rPr>
          <w:rFonts w:asciiTheme="minorHAnsi" w:eastAsia="Times New Roman" w:hAnsiTheme="minorHAnsi" w:cstheme="minorHAnsi"/>
          <w:sz w:val="24"/>
          <w:szCs w:val="24"/>
          <w:lang w:eastAsia="ar-SA"/>
        </w:rPr>
        <w:tab/>
        <w:t>………………………………………………………….</w:t>
      </w:r>
    </w:p>
    <w:p w14:paraId="50712D6A" w14:textId="77777777" w:rsidR="007217F4" w:rsidRPr="00A638E1" w:rsidRDefault="007217F4" w:rsidP="00874A5B">
      <w:pPr>
        <w:spacing w:after="0" w:line="240" w:lineRule="auto"/>
        <w:contextualSpacing/>
        <w:rPr>
          <w:rFonts w:asciiTheme="minorHAnsi" w:eastAsia="Times New Roman" w:hAnsiTheme="minorHAnsi" w:cstheme="minorHAnsi"/>
          <w:sz w:val="24"/>
          <w:szCs w:val="24"/>
          <w:vertAlign w:val="subscript"/>
          <w:lang w:eastAsia="ar-SA"/>
        </w:rPr>
      </w:pPr>
      <w:r w:rsidRPr="00A638E1">
        <w:rPr>
          <w:rFonts w:asciiTheme="minorHAnsi" w:eastAsia="Times New Roman" w:hAnsiTheme="minorHAnsi" w:cstheme="minorHAnsi"/>
          <w:sz w:val="24"/>
          <w:szCs w:val="24"/>
          <w:vertAlign w:val="subscript"/>
          <w:lang w:eastAsia="ar-SA"/>
        </w:rPr>
        <w:t xml:space="preserve">                                                                                       data i podpis osoby uprawnionej</w:t>
      </w:r>
    </w:p>
    <w:p w14:paraId="5DA168A1" w14:textId="05A94002" w:rsidR="008D0A50" w:rsidRDefault="007217F4" w:rsidP="00874A5B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A638E1">
        <w:rPr>
          <w:rFonts w:asciiTheme="minorHAnsi" w:eastAsia="Times New Roman" w:hAnsiTheme="minorHAnsi" w:cstheme="minorHAnsi"/>
          <w:sz w:val="24"/>
          <w:szCs w:val="24"/>
          <w:vertAlign w:val="subscript"/>
          <w:lang w:eastAsia="ar-SA"/>
        </w:rPr>
        <w:br w:type="column"/>
      </w:r>
      <w:r w:rsidR="00D526F1" w:rsidRPr="00A638E1">
        <w:rPr>
          <w:rFonts w:asciiTheme="minorHAnsi" w:hAnsiTheme="minorHAnsi" w:cstheme="minorHAnsi"/>
          <w:b/>
          <w:color w:val="00000A"/>
          <w:kern w:val="0"/>
          <w:sz w:val="24"/>
          <w:szCs w:val="24"/>
          <w:lang w:eastAsia="en-US"/>
        </w:rPr>
        <w:lastRenderedPageBreak/>
        <w:t xml:space="preserve">Załącznik nr </w:t>
      </w:r>
      <w:r w:rsidR="00D526F1">
        <w:rPr>
          <w:rFonts w:asciiTheme="minorHAnsi" w:hAnsiTheme="minorHAnsi" w:cstheme="minorHAnsi"/>
          <w:b/>
          <w:color w:val="00000A"/>
          <w:kern w:val="0"/>
          <w:sz w:val="24"/>
          <w:szCs w:val="24"/>
          <w:lang w:eastAsia="en-US"/>
        </w:rPr>
        <w:t>3</w:t>
      </w:r>
      <w:r w:rsidR="00D526F1" w:rsidRPr="00A638E1">
        <w:rPr>
          <w:rFonts w:asciiTheme="minorHAnsi" w:hAnsiTheme="minorHAnsi" w:cstheme="minorHAnsi"/>
          <w:b/>
          <w:color w:val="00000A"/>
          <w:kern w:val="0"/>
          <w:sz w:val="24"/>
          <w:szCs w:val="24"/>
          <w:lang w:eastAsia="en-US"/>
        </w:rPr>
        <w:t xml:space="preserve"> – do</w:t>
      </w:r>
      <w:r w:rsidR="00D526F1" w:rsidRPr="00A638E1">
        <w:rPr>
          <w:rFonts w:asciiTheme="minorHAnsi" w:hAnsiTheme="minorHAnsi" w:cstheme="minorHAnsi"/>
          <w:color w:val="00000A"/>
          <w:kern w:val="0"/>
          <w:sz w:val="24"/>
          <w:szCs w:val="24"/>
          <w:lang w:eastAsia="en-US"/>
        </w:rPr>
        <w:t xml:space="preserve"> </w:t>
      </w:r>
      <w:r w:rsidR="00D526F1" w:rsidRPr="00A638E1">
        <w:rPr>
          <w:rFonts w:asciiTheme="minorHAnsi" w:hAnsiTheme="minorHAnsi" w:cstheme="minorHAnsi"/>
          <w:b/>
          <w:sz w:val="24"/>
          <w:szCs w:val="24"/>
        </w:rPr>
        <w:t xml:space="preserve">Zapytania Ofertowego nr </w:t>
      </w:r>
      <w:r w:rsidR="008D0A50" w:rsidRPr="00A638E1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060CF0">
        <w:rPr>
          <w:rFonts w:asciiTheme="minorHAnsi" w:hAnsiTheme="minorHAnsi" w:cstheme="minorHAnsi"/>
          <w:b/>
          <w:sz w:val="24"/>
          <w:szCs w:val="24"/>
        </w:rPr>
        <w:t>8/2025</w:t>
      </w:r>
      <w:r w:rsidR="008D0A50" w:rsidRPr="00A638E1">
        <w:rPr>
          <w:rFonts w:asciiTheme="minorHAnsi" w:hAnsiTheme="minorHAnsi" w:cstheme="minorHAnsi"/>
          <w:b/>
          <w:sz w:val="24"/>
          <w:szCs w:val="24"/>
        </w:rPr>
        <w:t xml:space="preserve"> z dn. </w:t>
      </w:r>
      <w:r w:rsidR="00060CF0">
        <w:rPr>
          <w:rFonts w:asciiTheme="minorHAnsi" w:hAnsiTheme="minorHAnsi" w:cstheme="minorHAnsi"/>
          <w:b/>
          <w:sz w:val="24"/>
          <w:szCs w:val="24"/>
        </w:rPr>
        <w:t>11.12.2025</w:t>
      </w:r>
    </w:p>
    <w:p w14:paraId="33814C58" w14:textId="5725BBC5" w:rsidR="007217F4" w:rsidRPr="00A638E1" w:rsidRDefault="007217F4" w:rsidP="00874A5B">
      <w:pPr>
        <w:spacing w:after="0" w:line="240" w:lineRule="auto"/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</w:pPr>
      <w:r w:rsidRPr="00A638E1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>Oświadczenie o braku istnienia konfliktu interesów w tym braku powiązań osobowych lub kapitałowych</w:t>
      </w:r>
    </w:p>
    <w:p w14:paraId="025AA536" w14:textId="77777777" w:rsidR="007217F4" w:rsidRPr="00A638E1" w:rsidRDefault="007217F4" w:rsidP="00874A5B">
      <w:pPr>
        <w:spacing w:after="0" w:line="240" w:lineRule="auto"/>
        <w:contextualSpacing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6A80C8E7" w14:textId="77777777" w:rsidR="007217F4" w:rsidRPr="00A638E1" w:rsidRDefault="007217F4" w:rsidP="00874A5B">
      <w:pPr>
        <w:spacing w:after="0" w:line="240" w:lineRule="auto"/>
        <w:ind w:left="6372"/>
        <w:contextualSpacing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A638E1">
        <w:rPr>
          <w:rFonts w:asciiTheme="minorHAnsi" w:eastAsia="Times New Roman" w:hAnsiTheme="minorHAnsi" w:cstheme="minorHAnsi"/>
          <w:sz w:val="24"/>
          <w:szCs w:val="24"/>
          <w:lang w:eastAsia="ar-SA"/>
        </w:rPr>
        <w:t>…………………………</w:t>
      </w:r>
    </w:p>
    <w:p w14:paraId="69A84047" w14:textId="77777777" w:rsidR="007217F4" w:rsidRPr="00A638E1" w:rsidRDefault="007217F4" w:rsidP="00874A5B">
      <w:pPr>
        <w:spacing w:after="0" w:line="240" w:lineRule="auto"/>
        <w:ind w:left="6372"/>
        <w:contextualSpacing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A638E1">
        <w:rPr>
          <w:rFonts w:asciiTheme="minorHAnsi" w:eastAsia="Times New Roman" w:hAnsiTheme="minorHAnsi" w:cstheme="minorHAnsi"/>
          <w:sz w:val="24"/>
          <w:szCs w:val="24"/>
          <w:lang w:eastAsia="ar-SA"/>
        </w:rPr>
        <w:t>(miejscowość, data)</w:t>
      </w:r>
    </w:p>
    <w:p w14:paraId="76B6C605" w14:textId="77777777" w:rsidR="007217F4" w:rsidRPr="00A638E1" w:rsidRDefault="007217F4" w:rsidP="00874A5B">
      <w:pPr>
        <w:spacing w:after="0" w:line="240" w:lineRule="auto"/>
        <w:contextualSpacing/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</w:pPr>
    </w:p>
    <w:p w14:paraId="5CD7B30A" w14:textId="77777777" w:rsidR="007217F4" w:rsidRPr="00A638E1" w:rsidRDefault="007217F4" w:rsidP="00874A5B">
      <w:pPr>
        <w:spacing w:after="0" w:line="240" w:lineRule="auto"/>
        <w:contextualSpacing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A638E1">
        <w:rPr>
          <w:rFonts w:asciiTheme="minorHAnsi" w:eastAsia="Times New Roman" w:hAnsiTheme="minorHAnsi" w:cstheme="minorHAnsi"/>
          <w:sz w:val="24"/>
          <w:szCs w:val="24"/>
          <w:lang w:eastAsia="ar-SA"/>
        </w:rPr>
        <w:t>.................................................</w:t>
      </w:r>
    </w:p>
    <w:p w14:paraId="59FC5EF9" w14:textId="77777777" w:rsidR="007217F4" w:rsidRPr="00A638E1" w:rsidRDefault="007217F4" w:rsidP="00874A5B">
      <w:pPr>
        <w:spacing w:after="0" w:line="240" w:lineRule="auto"/>
        <w:contextualSpacing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A638E1">
        <w:rPr>
          <w:rFonts w:asciiTheme="minorHAnsi" w:eastAsia="Times New Roman" w:hAnsiTheme="minorHAnsi" w:cstheme="minorHAnsi"/>
          <w:sz w:val="24"/>
          <w:szCs w:val="24"/>
          <w:lang w:eastAsia="ar-SA"/>
        </w:rPr>
        <w:t>Pieczęć Wykonawcy</w:t>
      </w:r>
    </w:p>
    <w:p w14:paraId="41D45637" w14:textId="77777777" w:rsidR="007217F4" w:rsidRPr="00A638E1" w:rsidRDefault="007217F4" w:rsidP="00874A5B">
      <w:pPr>
        <w:spacing w:after="0" w:line="240" w:lineRule="auto"/>
        <w:contextualSpacing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09FC5B11" w14:textId="77777777" w:rsidR="007217F4" w:rsidRPr="00A638E1" w:rsidRDefault="007217F4" w:rsidP="00874A5B">
      <w:pPr>
        <w:spacing w:after="0" w:line="240" w:lineRule="auto"/>
        <w:contextualSpacing/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</w:pPr>
      <w:r w:rsidRPr="00A638E1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>Dane Wykonawcy:</w:t>
      </w:r>
    </w:p>
    <w:p w14:paraId="313E61E9" w14:textId="77777777" w:rsidR="007217F4" w:rsidRPr="00A638E1" w:rsidRDefault="007217F4" w:rsidP="00874A5B">
      <w:pPr>
        <w:spacing w:after="0" w:line="240" w:lineRule="auto"/>
        <w:contextualSpacing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A638E1">
        <w:rPr>
          <w:rFonts w:asciiTheme="minorHAnsi" w:eastAsia="Times New Roman" w:hAnsiTheme="minorHAnsi" w:cstheme="minorHAnsi"/>
          <w:sz w:val="24"/>
          <w:szCs w:val="24"/>
          <w:lang w:eastAsia="ar-SA"/>
        </w:rPr>
        <w:t>Nazwa:…………………………….</w:t>
      </w:r>
    </w:p>
    <w:p w14:paraId="413EED1A" w14:textId="77777777" w:rsidR="007217F4" w:rsidRPr="00A638E1" w:rsidRDefault="007217F4" w:rsidP="00874A5B">
      <w:pPr>
        <w:spacing w:after="0" w:line="240" w:lineRule="auto"/>
        <w:contextualSpacing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A638E1">
        <w:rPr>
          <w:rFonts w:asciiTheme="minorHAnsi" w:eastAsia="Times New Roman" w:hAnsiTheme="minorHAnsi" w:cstheme="minorHAnsi"/>
          <w:sz w:val="24"/>
          <w:szCs w:val="24"/>
          <w:lang w:eastAsia="ar-SA"/>
        </w:rPr>
        <w:t>Adres:………………………………</w:t>
      </w:r>
    </w:p>
    <w:p w14:paraId="261AE6E6" w14:textId="77777777" w:rsidR="007217F4" w:rsidRPr="00A638E1" w:rsidRDefault="007217F4" w:rsidP="00874A5B">
      <w:pPr>
        <w:spacing w:after="0" w:line="240" w:lineRule="auto"/>
        <w:contextualSpacing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7118C0F8" w14:textId="77777777" w:rsidR="007217F4" w:rsidRPr="00A638E1" w:rsidRDefault="007217F4" w:rsidP="00874A5B">
      <w:pPr>
        <w:spacing w:after="0" w:line="240" w:lineRule="auto"/>
        <w:contextualSpacing/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</w:pPr>
    </w:p>
    <w:p w14:paraId="5DAFEBDE" w14:textId="77777777" w:rsidR="007217F4" w:rsidRPr="00A638E1" w:rsidRDefault="007217F4" w:rsidP="00874A5B">
      <w:pPr>
        <w:spacing w:after="0" w:line="240" w:lineRule="auto"/>
        <w:contextualSpacing/>
        <w:rPr>
          <w:rFonts w:asciiTheme="minorHAnsi" w:eastAsia="Times New Roman" w:hAnsiTheme="minorHAnsi" w:cstheme="minorHAnsi"/>
          <w:b/>
          <w:bCs/>
          <w:i/>
          <w:iCs/>
          <w:sz w:val="24"/>
          <w:szCs w:val="24"/>
          <w:lang w:eastAsia="ar-SA"/>
        </w:rPr>
      </w:pPr>
      <w:r w:rsidRPr="00A638E1">
        <w:rPr>
          <w:rFonts w:asciiTheme="minorHAnsi" w:eastAsia="Times New Roman" w:hAnsiTheme="minorHAnsi" w:cstheme="minorHAnsi"/>
          <w:b/>
          <w:bCs/>
          <w:i/>
          <w:iCs/>
          <w:sz w:val="24"/>
          <w:szCs w:val="24"/>
          <w:lang w:eastAsia="ar-SA"/>
        </w:rPr>
        <w:t>OŚWIADCZENIE O BRAKU ISTNIENIA KONFLIKTU INTERESÓW</w:t>
      </w:r>
    </w:p>
    <w:p w14:paraId="40F89491" w14:textId="77777777" w:rsidR="007217F4" w:rsidRPr="00A638E1" w:rsidRDefault="007217F4" w:rsidP="00874A5B">
      <w:pPr>
        <w:spacing w:after="0" w:line="240" w:lineRule="auto"/>
        <w:contextualSpacing/>
        <w:rPr>
          <w:rFonts w:asciiTheme="minorHAnsi" w:eastAsia="Times New Roman" w:hAnsiTheme="minorHAnsi" w:cstheme="minorHAnsi"/>
          <w:b/>
          <w:bCs/>
          <w:i/>
          <w:iCs/>
          <w:sz w:val="24"/>
          <w:szCs w:val="24"/>
          <w:lang w:eastAsia="ar-SA"/>
        </w:rPr>
      </w:pPr>
      <w:r w:rsidRPr="00A638E1">
        <w:rPr>
          <w:rFonts w:asciiTheme="minorHAnsi" w:eastAsia="Times New Roman" w:hAnsiTheme="minorHAnsi" w:cstheme="minorHAnsi"/>
          <w:b/>
          <w:bCs/>
          <w:i/>
          <w:iCs/>
          <w:sz w:val="24"/>
          <w:szCs w:val="24"/>
          <w:lang w:eastAsia="ar-SA"/>
        </w:rPr>
        <w:t>w tym BRAKU POWIĄZAŃ OSOBOWYCH LUB KAPITAŁOWYCH</w:t>
      </w:r>
    </w:p>
    <w:p w14:paraId="1B684E41" w14:textId="77777777" w:rsidR="007217F4" w:rsidRPr="00A638E1" w:rsidRDefault="007217F4" w:rsidP="00874A5B">
      <w:pPr>
        <w:spacing w:after="0" w:line="240" w:lineRule="auto"/>
        <w:contextualSpacing/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</w:pPr>
    </w:p>
    <w:p w14:paraId="7EE8D57D" w14:textId="205F7DF8" w:rsidR="007217F4" w:rsidRPr="00A638E1" w:rsidRDefault="00271A8C" w:rsidP="00874A5B">
      <w:pPr>
        <w:spacing w:after="0" w:line="240" w:lineRule="auto"/>
        <w:contextualSpacing/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</w:pPr>
      <w:r w:rsidRPr="00A638E1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 xml:space="preserve">W nawiązaniu do oferty na </w:t>
      </w:r>
      <w:r w:rsidR="007217F4" w:rsidRPr="00A638E1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 xml:space="preserve"> zapytani</w:t>
      </w:r>
      <w:r w:rsidRPr="00A638E1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>e</w:t>
      </w:r>
      <w:r w:rsidR="007217F4" w:rsidRPr="00A638E1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 xml:space="preserve"> ofertow</w:t>
      </w:r>
      <w:r w:rsidRPr="00A638E1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>e</w:t>
      </w:r>
      <w:r w:rsidR="007217F4" w:rsidRPr="00A638E1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 xml:space="preserve"> </w:t>
      </w:r>
      <w:r w:rsidR="007217F4" w:rsidRPr="00A638E1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nr </w:t>
      </w:r>
      <w:r w:rsidR="00060CF0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>8/2025</w:t>
      </w:r>
      <w:r w:rsidRPr="00A638E1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 xml:space="preserve"> w związku z realizacją projektu FEPD.08.03-IZ.00-0014/24 AKTYWIZACJA bez barier - Klub Integracji Społecznej w Suwałkach  współfinansowanego przez Unię Europejską w ramach Programu Fundusze Europejskie dla Podlaskiego 2021-2027 współfinansowanego z Europejskiego Funduszu Społecznego Plus</w:t>
      </w:r>
    </w:p>
    <w:p w14:paraId="242CF94F" w14:textId="77777777" w:rsidR="00271A8C" w:rsidRPr="00A638E1" w:rsidRDefault="00271A8C" w:rsidP="00874A5B">
      <w:pPr>
        <w:spacing w:after="0" w:line="240" w:lineRule="auto"/>
        <w:contextualSpacing/>
        <w:rPr>
          <w:rFonts w:asciiTheme="minorHAnsi" w:eastAsia="Times New Roman" w:hAnsiTheme="minorHAnsi" w:cstheme="minorHAnsi"/>
          <w:bCs/>
          <w:iCs/>
          <w:sz w:val="24"/>
          <w:szCs w:val="24"/>
          <w:lang w:eastAsia="ar-SA"/>
        </w:rPr>
      </w:pPr>
    </w:p>
    <w:p w14:paraId="45532A66" w14:textId="008118A1" w:rsidR="007217F4" w:rsidRPr="00A638E1" w:rsidRDefault="00CC3FF8" w:rsidP="00874A5B">
      <w:pPr>
        <w:spacing w:after="0" w:line="240" w:lineRule="auto"/>
        <w:contextualSpacing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>
        <w:rPr>
          <w:rFonts w:asciiTheme="minorHAnsi" w:eastAsia="Times New Roman" w:hAnsiTheme="minorHAnsi" w:cstheme="minorHAnsi"/>
          <w:bCs/>
          <w:iCs/>
          <w:sz w:val="24"/>
          <w:szCs w:val="24"/>
          <w:lang w:eastAsia="ar-SA"/>
        </w:rPr>
        <w:t>Ni</w:t>
      </w:r>
      <w:r w:rsidR="007217F4" w:rsidRPr="00A638E1">
        <w:rPr>
          <w:rFonts w:asciiTheme="minorHAnsi" w:eastAsia="Times New Roman" w:hAnsiTheme="minorHAnsi" w:cstheme="minorHAnsi"/>
          <w:bCs/>
          <w:iCs/>
          <w:sz w:val="24"/>
          <w:szCs w:val="24"/>
          <w:lang w:eastAsia="ar-SA"/>
        </w:rPr>
        <w:t>niejszym, n</w:t>
      </w:r>
      <w:r w:rsidR="007217F4" w:rsidRPr="00A638E1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awiązując do zapytania ofertowego  z dnia  </w:t>
      </w:r>
      <w:r w:rsidR="00060CF0">
        <w:rPr>
          <w:rFonts w:asciiTheme="minorHAnsi" w:eastAsia="Times New Roman" w:hAnsiTheme="minorHAnsi" w:cstheme="minorHAnsi"/>
          <w:sz w:val="24"/>
          <w:szCs w:val="24"/>
          <w:lang w:eastAsia="ar-SA"/>
        </w:rPr>
        <w:t>11.12.2025</w:t>
      </w:r>
      <w:r w:rsidR="007217F4" w:rsidRPr="00A638E1">
        <w:rPr>
          <w:rFonts w:asciiTheme="minorHAnsi" w:eastAsia="Times New Roman" w:hAnsiTheme="minorHAnsi" w:cstheme="minorHAnsi"/>
          <w:sz w:val="24"/>
          <w:szCs w:val="24"/>
          <w:lang w:eastAsia="ar-SA"/>
        </w:rPr>
        <w:t>r.</w:t>
      </w:r>
    </w:p>
    <w:p w14:paraId="228E6CFD" w14:textId="77777777" w:rsidR="007217F4" w:rsidRPr="00A638E1" w:rsidRDefault="007217F4" w:rsidP="00874A5B">
      <w:pPr>
        <w:spacing w:after="0" w:line="240" w:lineRule="auto"/>
        <w:contextualSpacing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A638E1">
        <w:rPr>
          <w:rFonts w:asciiTheme="minorHAnsi" w:eastAsia="Times New Roman" w:hAnsiTheme="minorHAnsi" w:cstheme="minorHAnsi"/>
          <w:sz w:val="24"/>
          <w:szCs w:val="24"/>
          <w:lang w:eastAsia="ar-SA"/>
        </w:rPr>
        <w:t>ja, niżej podpisany ………………………………………………………………………………………………</w:t>
      </w:r>
    </w:p>
    <w:p w14:paraId="4CF7E8E5" w14:textId="77777777" w:rsidR="007217F4" w:rsidRPr="00A638E1" w:rsidRDefault="007217F4" w:rsidP="00874A5B">
      <w:pPr>
        <w:spacing w:after="0" w:line="240" w:lineRule="auto"/>
        <w:contextualSpacing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A638E1">
        <w:rPr>
          <w:rFonts w:asciiTheme="minorHAnsi" w:eastAsia="Times New Roman" w:hAnsiTheme="minorHAnsi" w:cstheme="minorHAnsi"/>
          <w:sz w:val="24"/>
          <w:szCs w:val="24"/>
          <w:lang w:eastAsia="ar-SA"/>
        </w:rPr>
        <w:t>(imię i nazwisko  Wykonawcy)</w:t>
      </w:r>
    </w:p>
    <w:p w14:paraId="5DAE81DD" w14:textId="77777777" w:rsidR="007217F4" w:rsidRPr="00A638E1" w:rsidRDefault="007217F4" w:rsidP="00874A5B">
      <w:pPr>
        <w:spacing w:after="0" w:line="240" w:lineRule="auto"/>
        <w:contextualSpacing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7427AC81" w14:textId="0A083277" w:rsidR="007217F4" w:rsidRPr="00A638E1" w:rsidRDefault="007217F4" w:rsidP="00874A5B">
      <w:pPr>
        <w:spacing w:after="0" w:line="240" w:lineRule="auto"/>
        <w:contextualSpacing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A638E1">
        <w:rPr>
          <w:rFonts w:asciiTheme="minorHAnsi" w:eastAsia="Times New Roman" w:hAnsiTheme="minorHAnsi" w:cstheme="minorHAnsi"/>
          <w:sz w:val="24"/>
          <w:szCs w:val="24"/>
          <w:lang w:eastAsia="ar-SA"/>
        </w:rPr>
        <w:t>Działając w imieniu własnym / lub działając w imieniu i na rzecz Wykonawcy, tj. ……………………………………………………………………………………………………………………………………………….</w:t>
      </w:r>
    </w:p>
    <w:p w14:paraId="116F0371" w14:textId="7784A331" w:rsidR="007217F4" w:rsidRPr="00A638E1" w:rsidRDefault="007217F4" w:rsidP="00874A5B">
      <w:pPr>
        <w:spacing w:after="0" w:line="240" w:lineRule="auto"/>
        <w:contextualSpacing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A638E1">
        <w:rPr>
          <w:rFonts w:asciiTheme="minorHAnsi" w:eastAsia="Times New Roman" w:hAnsiTheme="minorHAnsi" w:cstheme="minorHAnsi"/>
          <w:sz w:val="24"/>
          <w:szCs w:val="24"/>
          <w:lang w:eastAsia="ar-SA"/>
        </w:rPr>
        <w:t>oświadczam, że:</w:t>
      </w:r>
    </w:p>
    <w:p w14:paraId="0FB9C4A8" w14:textId="2F035494" w:rsidR="00271A8C" w:rsidRPr="00A638E1" w:rsidRDefault="007217F4" w:rsidP="00874A5B">
      <w:pPr>
        <w:spacing w:after="0" w:line="240" w:lineRule="auto"/>
        <w:contextualSpacing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A638E1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Nie zachodzi konflikt interesów pomiędzy Wykonawcą tj. ……………………………………………………………………  a Zamawiającym, tj. </w:t>
      </w:r>
      <w:r w:rsidR="00271A8C" w:rsidRPr="00A638E1">
        <w:rPr>
          <w:rFonts w:asciiTheme="minorHAnsi" w:eastAsia="Times New Roman" w:hAnsiTheme="minorHAnsi" w:cstheme="minorHAnsi"/>
          <w:sz w:val="24"/>
          <w:szCs w:val="24"/>
          <w:lang w:eastAsia="ar-SA"/>
        </w:rPr>
        <w:t>Stowarzyszeniem „Nasza Suwalszczyzna”, Płociczno – Osiedle 75, 16-402 Suwałki</w:t>
      </w:r>
    </w:p>
    <w:p w14:paraId="41143664" w14:textId="36759632" w:rsidR="007217F4" w:rsidRPr="00A638E1" w:rsidRDefault="00271A8C" w:rsidP="00874A5B">
      <w:pPr>
        <w:spacing w:after="0" w:line="240" w:lineRule="auto"/>
        <w:contextualSpacing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A638E1">
        <w:rPr>
          <w:rFonts w:asciiTheme="minorHAnsi" w:eastAsia="Times New Roman" w:hAnsiTheme="minorHAnsi" w:cstheme="minorHAnsi"/>
          <w:sz w:val="24"/>
          <w:szCs w:val="24"/>
          <w:lang w:eastAsia="ar-SA"/>
        </w:rPr>
        <w:t>NIP 844 224 26 49</w:t>
      </w:r>
    </w:p>
    <w:p w14:paraId="64B62708" w14:textId="4012CFE2" w:rsidR="007217F4" w:rsidRPr="00A638E1" w:rsidRDefault="007217F4" w:rsidP="00874A5B">
      <w:pPr>
        <w:spacing w:after="0" w:line="240" w:lineRule="auto"/>
        <w:contextualSpacing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A638E1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Konflikt interesów oznacza każdą sytuację, w której osoby biorące udział w przygotowaniu lub prowadzeniu postępowania o udzielenie zamówienia lub mogące wpłynąć na wynik tego postępowania mają, bezpośrednio lub pośrednio, interes finansowy, ekonomiczny, lub inny interes osobisty, który postrzegać można jako zagrażający ich bezstronności i niezależności w związku z postępowaniem o udzielenie zamówienia. </w:t>
      </w:r>
    </w:p>
    <w:p w14:paraId="304DB8D9" w14:textId="277800A3" w:rsidR="007217F4" w:rsidRPr="00A638E1" w:rsidRDefault="007217F4" w:rsidP="00874A5B">
      <w:pPr>
        <w:spacing w:after="0" w:line="240" w:lineRule="auto"/>
        <w:contextualSpacing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A638E1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W celu uniknięcia konfliktu interesów, w przypadku  beneficjenta, który nie jest zamawiającym w rozumieniu </w:t>
      </w:r>
      <w:proofErr w:type="spellStart"/>
      <w:r w:rsidRPr="00A638E1">
        <w:rPr>
          <w:rFonts w:asciiTheme="minorHAnsi" w:eastAsia="Times New Roman" w:hAnsiTheme="minorHAnsi" w:cstheme="minorHAnsi"/>
          <w:sz w:val="24"/>
          <w:szCs w:val="24"/>
          <w:lang w:eastAsia="ar-SA"/>
        </w:rPr>
        <w:t>Pzp</w:t>
      </w:r>
      <w:proofErr w:type="spellEnd"/>
      <w:r w:rsidRPr="00A638E1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, zamówienia nie mogą być udzielane podmiotom powiązanym z nim osobowo lub kapitałowo, z wyłączeniem zamówień sektorowych i zamówień określonych w sekcji 3.2.1 pkt 2 lit. i – k Wytycznych dotyczących kwalifikowalności wydatków na lata 2021 – 2027. </w:t>
      </w:r>
    </w:p>
    <w:p w14:paraId="49489AA0" w14:textId="41BD26D6" w:rsidR="007217F4" w:rsidRPr="00A638E1" w:rsidRDefault="007217F4" w:rsidP="00874A5B">
      <w:pPr>
        <w:spacing w:after="0" w:line="240" w:lineRule="auto"/>
        <w:contextualSpacing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A638E1">
        <w:rPr>
          <w:rFonts w:asciiTheme="minorHAnsi" w:eastAsia="Times New Roman" w:hAnsiTheme="minorHAnsi" w:cstheme="minorHAnsi"/>
          <w:sz w:val="24"/>
          <w:szCs w:val="24"/>
          <w:lang w:eastAsia="ar-SA"/>
        </w:rPr>
        <w:lastRenderedPageBreak/>
        <w:t xml:space="preserve">W związku z powyższym oświadczam, że: </w:t>
      </w:r>
    </w:p>
    <w:p w14:paraId="4454D6E5" w14:textId="1087AD5F" w:rsidR="00271A8C" w:rsidRPr="00A638E1" w:rsidRDefault="007217F4" w:rsidP="00874A5B">
      <w:pPr>
        <w:spacing w:after="0" w:line="240" w:lineRule="auto"/>
        <w:contextualSpacing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A638E1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Wykonawca nie jest powiązany osobowo lub kapitałowo z Zamawiającym tj. </w:t>
      </w:r>
      <w:r w:rsidR="00271A8C" w:rsidRPr="00A638E1">
        <w:rPr>
          <w:rFonts w:asciiTheme="minorHAnsi" w:eastAsia="Times New Roman" w:hAnsiTheme="minorHAnsi" w:cstheme="minorHAnsi"/>
          <w:sz w:val="24"/>
          <w:szCs w:val="24"/>
          <w:lang w:eastAsia="ar-SA"/>
        </w:rPr>
        <w:t>Stowarzyszeniem „Nasza Suwalszczyzna”, Płociczno – Osiedle 75, 16-402 Suwałki NIP 844 224 26 49</w:t>
      </w:r>
    </w:p>
    <w:p w14:paraId="6ADBE710" w14:textId="77777777" w:rsidR="007217F4" w:rsidRPr="00A638E1" w:rsidRDefault="007217F4" w:rsidP="00874A5B">
      <w:pPr>
        <w:spacing w:after="0" w:line="240" w:lineRule="auto"/>
        <w:contextualSpacing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A638E1">
        <w:rPr>
          <w:rFonts w:asciiTheme="minorHAnsi" w:eastAsia="Times New Roman" w:hAnsiTheme="minorHAnsi" w:cstheme="minorHAnsi"/>
          <w:sz w:val="24"/>
          <w:szCs w:val="24"/>
          <w:lang w:eastAsia="ar-SA"/>
        </w:rPr>
        <w:t>Zamawiający informuje, że jako przykład powiązań osobowych i kapitałowych należy wskazać w szczególności następujące sytuacje: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113C3A3D" w14:textId="77777777" w:rsidR="007217F4" w:rsidRPr="00A638E1" w:rsidRDefault="007217F4" w:rsidP="00874A5B">
      <w:pPr>
        <w:numPr>
          <w:ilvl w:val="0"/>
          <w:numId w:val="9"/>
        </w:numPr>
        <w:spacing w:after="0" w:line="240" w:lineRule="auto"/>
        <w:contextualSpacing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A638E1">
        <w:rPr>
          <w:rFonts w:asciiTheme="minorHAnsi" w:eastAsia="Times New Roman" w:hAnsiTheme="minorHAnsi" w:cstheme="minorHAnsi"/>
          <w:sz w:val="24"/>
          <w:szCs w:val="24"/>
          <w:lang w:eastAsia="ar-SA"/>
        </w:rPr>
        <w:t>uczestniczeniu w spółce jako wspólnik spółki cywilnej lub spółki osobowej, posiadaniu co najmniej 10% udziałów lub akcji (o ile niższy próg nie wynika z  przepisów prawa), pełnieniu funkcji członka organu nadzorczego lub zarządzającego, prokurenta, pełnomocnika,</w:t>
      </w:r>
    </w:p>
    <w:p w14:paraId="4E92FF84" w14:textId="77777777" w:rsidR="007217F4" w:rsidRPr="00A638E1" w:rsidRDefault="007217F4" w:rsidP="00874A5B">
      <w:pPr>
        <w:numPr>
          <w:ilvl w:val="0"/>
          <w:numId w:val="9"/>
        </w:numPr>
        <w:spacing w:after="0" w:line="240" w:lineRule="auto"/>
        <w:contextualSpacing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A638E1">
        <w:rPr>
          <w:rFonts w:asciiTheme="minorHAnsi" w:eastAsia="Times New Roman" w:hAnsiTheme="minorHAnsi" w:cstheme="minorHAnsi"/>
          <w:sz w:val="24"/>
          <w:szCs w:val="24"/>
          <w:lang w:eastAsia="ar-SA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pożyciu, jego zastępcą prawnym lub członkami organów zarządzających lub organów nadzorczych wykonawców ubiegających się o udzielenie zamówienia,</w:t>
      </w:r>
    </w:p>
    <w:p w14:paraId="78613E1F" w14:textId="77777777" w:rsidR="007217F4" w:rsidRPr="00A638E1" w:rsidRDefault="007217F4" w:rsidP="00874A5B">
      <w:pPr>
        <w:numPr>
          <w:ilvl w:val="0"/>
          <w:numId w:val="10"/>
        </w:numPr>
        <w:spacing w:after="0" w:line="240" w:lineRule="auto"/>
        <w:contextualSpacing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A638E1">
        <w:rPr>
          <w:rFonts w:asciiTheme="minorHAnsi" w:eastAsia="Times New Roman" w:hAnsiTheme="minorHAnsi" w:cstheme="minorHAnsi"/>
          <w:sz w:val="24"/>
          <w:szCs w:val="24"/>
          <w:lang w:eastAsia="ar-SA"/>
        </w:rPr>
        <w:t>pozostawaniu w takim stosunku prawnym lub faktycznym, że istnieje uzasadniona wątpliwość co do ich bezstronności lub niezależności w związku z postępowaniem o udzielenie zamówienia.</w:t>
      </w:r>
    </w:p>
    <w:p w14:paraId="45991CEE" w14:textId="77777777" w:rsidR="007217F4" w:rsidRPr="00A638E1" w:rsidRDefault="007217F4" w:rsidP="00874A5B">
      <w:pPr>
        <w:spacing w:after="0" w:line="240" w:lineRule="auto"/>
        <w:contextualSpacing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3F9E2964" w14:textId="580FDEB2" w:rsidR="007217F4" w:rsidRPr="00A638E1" w:rsidRDefault="007217F4" w:rsidP="00874A5B">
      <w:pPr>
        <w:spacing w:after="0" w:line="240" w:lineRule="auto"/>
        <w:contextualSpacing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A638E1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Zamawiający  informuje, że powyższe przesłanki stwierdzenia powiązań osobowych lub kapitałowych stanowią jedynie katalog przykładowy.  </w:t>
      </w:r>
    </w:p>
    <w:p w14:paraId="31A6AF7B" w14:textId="77777777" w:rsidR="007217F4" w:rsidRPr="00A638E1" w:rsidRDefault="007217F4" w:rsidP="00874A5B">
      <w:pPr>
        <w:spacing w:after="0" w:line="240" w:lineRule="auto"/>
        <w:contextualSpacing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A638E1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Uwaga! </w:t>
      </w:r>
    </w:p>
    <w:p w14:paraId="62A6C677" w14:textId="77777777" w:rsidR="007217F4" w:rsidRPr="00A638E1" w:rsidRDefault="007217F4" w:rsidP="00874A5B">
      <w:pPr>
        <w:spacing w:after="0" w:line="240" w:lineRule="auto"/>
        <w:contextualSpacing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A638E1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Definicja konfliktu interesów jest zawsze otwarta. Nie istnieje w żadnym akcie prawa stanowionego zamknięta definicja konfliktu interesów - dlatego każdy przypadek należy oceniać </w:t>
      </w:r>
      <w:proofErr w:type="spellStart"/>
      <w:r w:rsidRPr="00A638E1">
        <w:rPr>
          <w:rFonts w:asciiTheme="minorHAnsi" w:eastAsia="Times New Roman" w:hAnsiTheme="minorHAnsi" w:cstheme="minorHAnsi"/>
          <w:sz w:val="24"/>
          <w:szCs w:val="24"/>
          <w:lang w:eastAsia="ar-SA"/>
        </w:rPr>
        <w:t>case</w:t>
      </w:r>
      <w:proofErr w:type="spellEnd"/>
      <w:r w:rsidRPr="00A638E1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 by case. </w:t>
      </w:r>
    </w:p>
    <w:p w14:paraId="3318B9B1" w14:textId="77777777" w:rsidR="007217F4" w:rsidRPr="00A638E1" w:rsidRDefault="007217F4" w:rsidP="00874A5B">
      <w:pPr>
        <w:spacing w:after="0" w:line="240" w:lineRule="auto"/>
        <w:contextualSpacing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56989BCF" w14:textId="77777777" w:rsidR="007217F4" w:rsidRPr="00A638E1" w:rsidRDefault="007217F4" w:rsidP="00874A5B">
      <w:pPr>
        <w:spacing w:after="0" w:line="240" w:lineRule="auto"/>
        <w:contextualSpacing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379E2C3E" w14:textId="77777777" w:rsidR="007217F4" w:rsidRPr="00A638E1" w:rsidRDefault="007217F4" w:rsidP="00874A5B">
      <w:pPr>
        <w:spacing w:after="0" w:line="240" w:lineRule="auto"/>
        <w:contextualSpacing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4A140A68" w14:textId="77777777" w:rsidR="007217F4" w:rsidRPr="00A638E1" w:rsidRDefault="007217F4" w:rsidP="00874A5B">
      <w:pPr>
        <w:spacing w:after="0" w:line="240" w:lineRule="auto"/>
        <w:contextualSpacing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7DE02759" w14:textId="77777777" w:rsidR="007217F4" w:rsidRPr="00A638E1" w:rsidRDefault="007217F4" w:rsidP="00874A5B">
      <w:pPr>
        <w:spacing w:after="0" w:line="240" w:lineRule="auto"/>
        <w:contextualSpacing/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</w:pPr>
      <w:r w:rsidRPr="00A638E1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>........................................................................................................................................</w:t>
      </w:r>
    </w:p>
    <w:p w14:paraId="1B526CEE" w14:textId="77777777" w:rsidR="007217F4" w:rsidRPr="00A638E1" w:rsidRDefault="007217F4" w:rsidP="00874A5B">
      <w:pPr>
        <w:spacing w:after="0" w:line="240" w:lineRule="auto"/>
        <w:contextualSpacing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A638E1">
        <w:rPr>
          <w:rFonts w:asciiTheme="minorHAnsi" w:eastAsia="Times New Roman" w:hAnsiTheme="minorHAnsi" w:cstheme="minorHAnsi"/>
          <w:i/>
          <w:sz w:val="24"/>
          <w:szCs w:val="24"/>
          <w:lang w:eastAsia="ar-SA"/>
        </w:rPr>
        <w:t xml:space="preserve">(data i podpis osoby uprawnionej do składania oświadczeń woli </w:t>
      </w:r>
      <w:r w:rsidRPr="00A638E1">
        <w:rPr>
          <w:rFonts w:asciiTheme="minorHAnsi" w:eastAsia="Times New Roman" w:hAnsiTheme="minorHAnsi" w:cstheme="minorHAnsi"/>
          <w:i/>
          <w:sz w:val="24"/>
          <w:szCs w:val="24"/>
          <w:lang w:eastAsia="ar-SA"/>
        </w:rPr>
        <w:br/>
        <w:t>w imieniu Wykonawcy)</w:t>
      </w:r>
    </w:p>
    <w:p w14:paraId="49622156" w14:textId="0CB0209F" w:rsidR="00D526F1" w:rsidRDefault="007217F4" w:rsidP="00874A5B">
      <w:pPr>
        <w:spacing w:after="0" w:line="240" w:lineRule="auto"/>
        <w:contextualSpacing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A638E1">
        <w:rPr>
          <w:rFonts w:asciiTheme="minorHAnsi" w:eastAsia="Times New Roman" w:hAnsiTheme="minorHAnsi" w:cstheme="minorHAnsi"/>
          <w:sz w:val="24"/>
          <w:szCs w:val="24"/>
          <w:lang w:eastAsia="ar-SA"/>
        </w:rPr>
        <w:br w:type="column"/>
      </w:r>
      <w:r w:rsidR="00D526F1" w:rsidRPr="00D526F1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lastRenderedPageBreak/>
        <w:t xml:space="preserve">Załącznik nr </w:t>
      </w:r>
      <w:r w:rsidR="00D526F1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4 </w:t>
      </w:r>
      <w:r w:rsidR="00D526F1" w:rsidRPr="00D526F1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– do Zapytania Ofertowego nr </w:t>
      </w:r>
      <w:r w:rsidR="008D0A50" w:rsidRPr="00A638E1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060CF0">
        <w:rPr>
          <w:rFonts w:asciiTheme="minorHAnsi" w:hAnsiTheme="minorHAnsi" w:cstheme="minorHAnsi"/>
          <w:b/>
          <w:sz w:val="24"/>
          <w:szCs w:val="24"/>
        </w:rPr>
        <w:t>8/2025</w:t>
      </w:r>
      <w:r w:rsidR="008D0A50" w:rsidRPr="00A638E1">
        <w:rPr>
          <w:rFonts w:asciiTheme="minorHAnsi" w:hAnsiTheme="minorHAnsi" w:cstheme="minorHAnsi"/>
          <w:b/>
          <w:sz w:val="24"/>
          <w:szCs w:val="24"/>
        </w:rPr>
        <w:t xml:space="preserve"> z dn. </w:t>
      </w:r>
      <w:r w:rsidR="00060CF0">
        <w:rPr>
          <w:rFonts w:asciiTheme="minorHAnsi" w:hAnsiTheme="minorHAnsi" w:cstheme="minorHAnsi"/>
          <w:b/>
          <w:sz w:val="24"/>
          <w:szCs w:val="24"/>
        </w:rPr>
        <w:t>11.12.2025</w:t>
      </w:r>
    </w:p>
    <w:p w14:paraId="4429BA02" w14:textId="225C48D0" w:rsidR="007217F4" w:rsidRPr="00A638E1" w:rsidRDefault="007217F4" w:rsidP="00874A5B">
      <w:pPr>
        <w:spacing w:after="0" w:line="240" w:lineRule="auto"/>
        <w:contextualSpacing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A638E1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OŚWIADCZENIE wykonawcy w zakresie wypełnienia obowiązków informacyjnych przewidzianych w art. 13 lub art. 14 RODO</w:t>
      </w:r>
    </w:p>
    <w:p w14:paraId="0FD1A683" w14:textId="77777777" w:rsidR="007217F4" w:rsidRPr="00A638E1" w:rsidRDefault="007217F4" w:rsidP="00874A5B">
      <w:pPr>
        <w:tabs>
          <w:tab w:val="left" w:pos="1194"/>
        </w:tabs>
        <w:spacing w:after="0" w:line="240" w:lineRule="auto"/>
        <w:contextualSpacing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78EDA383" w14:textId="77777777" w:rsidR="007217F4" w:rsidRPr="00A638E1" w:rsidRDefault="007217F4" w:rsidP="00874A5B">
      <w:pPr>
        <w:tabs>
          <w:tab w:val="left" w:pos="1194"/>
        </w:tabs>
        <w:spacing w:after="0" w:line="240" w:lineRule="auto"/>
        <w:contextualSpacing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4FA6D412" w14:textId="77777777" w:rsidR="007217F4" w:rsidRPr="00A638E1" w:rsidRDefault="007217F4" w:rsidP="00874A5B">
      <w:pPr>
        <w:tabs>
          <w:tab w:val="left" w:pos="2802"/>
        </w:tabs>
        <w:spacing w:after="0" w:line="240" w:lineRule="auto"/>
        <w:contextualSpacing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A638E1">
        <w:rPr>
          <w:rFonts w:asciiTheme="minorHAnsi" w:eastAsia="Times New Roman" w:hAnsiTheme="minorHAnsi" w:cstheme="minorHAnsi"/>
          <w:sz w:val="24"/>
          <w:szCs w:val="24"/>
          <w:vertAlign w:val="subscript"/>
          <w:lang w:eastAsia="ar-SA"/>
        </w:rPr>
        <w:t>..................................................................................</w:t>
      </w:r>
      <w:r w:rsidRPr="00A638E1">
        <w:rPr>
          <w:rFonts w:asciiTheme="minorHAnsi" w:eastAsia="Times New Roman" w:hAnsiTheme="minorHAnsi" w:cstheme="minorHAnsi"/>
          <w:sz w:val="24"/>
          <w:szCs w:val="24"/>
          <w:vertAlign w:val="subscript"/>
          <w:lang w:eastAsia="ar-SA"/>
        </w:rPr>
        <w:br/>
      </w:r>
      <w:r w:rsidRPr="00A638E1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ar-SA"/>
        </w:rPr>
        <w:t xml:space="preserve">                  Dane Wykonawcy</w:t>
      </w:r>
    </w:p>
    <w:p w14:paraId="4E229D91" w14:textId="77777777" w:rsidR="007217F4" w:rsidRPr="00A638E1" w:rsidRDefault="007217F4" w:rsidP="00874A5B">
      <w:pPr>
        <w:tabs>
          <w:tab w:val="left" w:pos="2802"/>
        </w:tabs>
        <w:spacing w:after="0" w:line="240" w:lineRule="auto"/>
        <w:contextualSpacing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A638E1">
        <w:rPr>
          <w:rFonts w:asciiTheme="minorHAnsi" w:eastAsia="Times New Roman" w:hAnsiTheme="minorHAnsi" w:cstheme="minorHAnsi"/>
          <w:sz w:val="24"/>
          <w:szCs w:val="24"/>
          <w:lang w:eastAsia="ar-SA"/>
        </w:rPr>
        <w:tab/>
      </w:r>
      <w:r w:rsidRPr="00A638E1">
        <w:rPr>
          <w:rFonts w:asciiTheme="minorHAnsi" w:eastAsia="Times New Roman" w:hAnsiTheme="minorHAnsi" w:cstheme="minorHAnsi"/>
          <w:sz w:val="24"/>
          <w:szCs w:val="24"/>
          <w:lang w:eastAsia="ar-SA"/>
        </w:rPr>
        <w:tab/>
      </w:r>
      <w:r w:rsidRPr="00A638E1">
        <w:rPr>
          <w:rFonts w:asciiTheme="minorHAnsi" w:eastAsia="Times New Roman" w:hAnsiTheme="minorHAnsi" w:cstheme="minorHAnsi"/>
          <w:sz w:val="24"/>
          <w:szCs w:val="24"/>
          <w:lang w:eastAsia="ar-SA"/>
        </w:rPr>
        <w:tab/>
      </w:r>
      <w:r w:rsidRPr="00A638E1">
        <w:rPr>
          <w:rFonts w:asciiTheme="minorHAnsi" w:eastAsia="Times New Roman" w:hAnsiTheme="minorHAnsi" w:cstheme="minorHAnsi"/>
          <w:sz w:val="24"/>
          <w:szCs w:val="24"/>
          <w:lang w:eastAsia="ar-SA"/>
        </w:rPr>
        <w:tab/>
      </w:r>
      <w:r w:rsidRPr="00A638E1">
        <w:rPr>
          <w:rFonts w:asciiTheme="minorHAnsi" w:eastAsia="Times New Roman" w:hAnsiTheme="minorHAnsi" w:cstheme="minorHAnsi"/>
          <w:sz w:val="24"/>
          <w:szCs w:val="24"/>
          <w:lang w:eastAsia="ar-SA"/>
        </w:rPr>
        <w:tab/>
        <w:t>…………..………………,dnia……………</w:t>
      </w:r>
    </w:p>
    <w:p w14:paraId="21039427" w14:textId="77777777" w:rsidR="007217F4" w:rsidRPr="00A638E1" w:rsidRDefault="007217F4" w:rsidP="00874A5B">
      <w:pPr>
        <w:tabs>
          <w:tab w:val="left" w:pos="2802"/>
        </w:tabs>
        <w:spacing w:after="0" w:line="240" w:lineRule="auto"/>
        <w:contextualSpacing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215752CB" w14:textId="77777777" w:rsidR="007217F4" w:rsidRPr="00A638E1" w:rsidRDefault="007217F4" w:rsidP="00874A5B">
      <w:pPr>
        <w:tabs>
          <w:tab w:val="left" w:pos="2802"/>
        </w:tabs>
        <w:spacing w:after="0" w:line="240" w:lineRule="auto"/>
        <w:contextualSpacing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2E0FF92F" w14:textId="77777777" w:rsidR="007217F4" w:rsidRPr="00A638E1" w:rsidRDefault="007217F4" w:rsidP="00874A5B">
      <w:pPr>
        <w:tabs>
          <w:tab w:val="left" w:pos="2802"/>
        </w:tabs>
        <w:spacing w:after="0" w:line="240" w:lineRule="auto"/>
        <w:contextualSpacing/>
        <w:outlineLvl w:val="0"/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</w:pPr>
      <w:r w:rsidRPr="00A638E1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>OŚWIADCZENIE</w:t>
      </w:r>
    </w:p>
    <w:p w14:paraId="35D745D5" w14:textId="77777777" w:rsidR="007217F4" w:rsidRPr="00A638E1" w:rsidRDefault="007217F4" w:rsidP="00874A5B">
      <w:pPr>
        <w:tabs>
          <w:tab w:val="left" w:pos="1194"/>
        </w:tabs>
        <w:spacing w:after="0" w:line="240" w:lineRule="auto"/>
        <w:contextualSpacing/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</w:pPr>
      <w:r w:rsidRPr="00A638E1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 xml:space="preserve">wykonawcy w zakresie wypełnienia obowiązków informacyjnych </w:t>
      </w:r>
    </w:p>
    <w:p w14:paraId="1E9EDA57" w14:textId="77777777" w:rsidR="007217F4" w:rsidRPr="00A638E1" w:rsidRDefault="007217F4" w:rsidP="00874A5B">
      <w:pPr>
        <w:tabs>
          <w:tab w:val="left" w:pos="1194"/>
        </w:tabs>
        <w:spacing w:after="0" w:line="240" w:lineRule="auto"/>
        <w:contextualSpacing/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</w:pPr>
      <w:r w:rsidRPr="00A638E1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>przewidzianych w art. 13 lub art. 14 RODO</w:t>
      </w:r>
    </w:p>
    <w:p w14:paraId="4F2B0CE7" w14:textId="77777777" w:rsidR="007217F4" w:rsidRPr="00A638E1" w:rsidRDefault="007217F4" w:rsidP="00874A5B">
      <w:pPr>
        <w:tabs>
          <w:tab w:val="left" w:pos="1194"/>
        </w:tabs>
        <w:spacing w:after="0" w:line="240" w:lineRule="auto"/>
        <w:contextualSpacing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419AD6D4" w14:textId="77777777" w:rsidR="007217F4" w:rsidRPr="00A638E1" w:rsidRDefault="007217F4" w:rsidP="00874A5B">
      <w:pPr>
        <w:tabs>
          <w:tab w:val="left" w:pos="1194"/>
        </w:tabs>
        <w:spacing w:after="0" w:line="240" w:lineRule="auto"/>
        <w:contextualSpacing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6C3065D8" w14:textId="77777777" w:rsidR="007217F4" w:rsidRPr="00A638E1" w:rsidRDefault="007217F4" w:rsidP="00874A5B">
      <w:pPr>
        <w:tabs>
          <w:tab w:val="left" w:pos="1194"/>
        </w:tabs>
        <w:spacing w:after="0" w:line="240" w:lineRule="auto"/>
        <w:contextualSpacing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A638E1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 </w:t>
      </w:r>
    </w:p>
    <w:p w14:paraId="17BFFFB7" w14:textId="77777777" w:rsidR="007217F4" w:rsidRPr="00A638E1" w:rsidRDefault="007217F4" w:rsidP="00874A5B">
      <w:pPr>
        <w:tabs>
          <w:tab w:val="left" w:pos="1194"/>
        </w:tabs>
        <w:spacing w:after="0" w:line="240" w:lineRule="auto"/>
        <w:contextualSpacing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A638E1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Oświadczam, </w:t>
      </w:r>
      <w:r w:rsidRPr="00A638E1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>działając w imieniu własnym, że Wykonawca …………………………………. (wpisać nazwę wykonawcy)</w:t>
      </w:r>
      <w:r w:rsidRPr="00A638E1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 wypełnił obowiązki informacyjne przewidziane w art. 13 lub art. 14 RODO</w:t>
      </w:r>
      <w:r w:rsidRPr="00A638E1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ar-SA"/>
        </w:rPr>
        <w:footnoteReference w:id="1"/>
      </w:r>
      <w:r w:rsidRPr="00A638E1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 wobec osób fizycznych, od których dane osobowe bezpośrednio lub pośrednio pozyskał w celu ubiegania się o udzielenie zamówienia publicznego w niniejszym postępowaniu.</w:t>
      </w:r>
      <w:r w:rsidRPr="00A638E1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ar-SA"/>
        </w:rPr>
        <w:footnoteReference w:id="2"/>
      </w:r>
    </w:p>
    <w:p w14:paraId="3BC1C6DA" w14:textId="77777777" w:rsidR="007217F4" w:rsidRPr="00A638E1" w:rsidRDefault="007217F4" w:rsidP="00874A5B">
      <w:pPr>
        <w:tabs>
          <w:tab w:val="left" w:pos="1194"/>
        </w:tabs>
        <w:spacing w:after="0" w:line="240" w:lineRule="auto"/>
        <w:contextualSpacing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13F67BF4" w14:textId="77777777" w:rsidR="007217F4" w:rsidRPr="00A638E1" w:rsidRDefault="007217F4" w:rsidP="00874A5B">
      <w:pPr>
        <w:tabs>
          <w:tab w:val="left" w:pos="1194"/>
        </w:tabs>
        <w:spacing w:after="0" w:line="240" w:lineRule="auto"/>
        <w:contextualSpacing/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</w:pPr>
    </w:p>
    <w:p w14:paraId="71FE028D" w14:textId="77777777" w:rsidR="007217F4" w:rsidRPr="00A638E1" w:rsidRDefault="007217F4" w:rsidP="00874A5B">
      <w:pPr>
        <w:tabs>
          <w:tab w:val="left" w:pos="1194"/>
        </w:tabs>
        <w:spacing w:after="0" w:line="240" w:lineRule="auto"/>
        <w:contextualSpacing/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</w:pPr>
      <w:r w:rsidRPr="00A638E1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ab/>
      </w:r>
      <w:r w:rsidRPr="00A638E1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ab/>
      </w:r>
      <w:r w:rsidRPr="00A638E1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ab/>
      </w:r>
      <w:r w:rsidRPr="00A638E1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ab/>
      </w:r>
      <w:r w:rsidRPr="00A638E1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ab/>
      </w:r>
      <w:r w:rsidRPr="00A638E1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ab/>
      </w:r>
      <w:r w:rsidRPr="00A638E1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ab/>
      </w:r>
      <w:r w:rsidRPr="00A638E1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ab/>
      </w:r>
      <w:r w:rsidRPr="00A638E1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ab/>
        <w:t>……………………..…………………………………….</w:t>
      </w:r>
    </w:p>
    <w:p w14:paraId="38B4BCEE" w14:textId="77777777" w:rsidR="007217F4" w:rsidRPr="00A638E1" w:rsidRDefault="007217F4" w:rsidP="00874A5B">
      <w:pPr>
        <w:tabs>
          <w:tab w:val="left" w:pos="1194"/>
        </w:tabs>
        <w:spacing w:after="0" w:line="240" w:lineRule="auto"/>
        <w:contextualSpacing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A638E1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ab/>
      </w:r>
      <w:r w:rsidRPr="00A638E1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ab/>
      </w:r>
      <w:r w:rsidRPr="00A638E1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ab/>
      </w:r>
      <w:r w:rsidRPr="00A638E1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ab/>
      </w:r>
      <w:r w:rsidRPr="00A638E1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ab/>
      </w:r>
      <w:r w:rsidRPr="00A638E1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ab/>
        <w:t>Data i podpis osoby uprawnionej</w:t>
      </w:r>
    </w:p>
    <w:p w14:paraId="08C0CAE9" w14:textId="77777777" w:rsidR="007217F4" w:rsidRPr="00A638E1" w:rsidRDefault="007217F4" w:rsidP="00874A5B">
      <w:pPr>
        <w:spacing w:after="0" w:line="240" w:lineRule="auto"/>
        <w:contextualSpacing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6734F4F4" w14:textId="77777777" w:rsidR="007217F4" w:rsidRPr="00A638E1" w:rsidRDefault="007217F4" w:rsidP="00874A5B">
      <w:pPr>
        <w:spacing w:after="0" w:line="240" w:lineRule="auto"/>
        <w:contextualSpacing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75A62A33" w14:textId="77777777" w:rsidR="007217F4" w:rsidRPr="00A638E1" w:rsidRDefault="007217F4" w:rsidP="00874A5B">
      <w:pPr>
        <w:spacing w:after="0" w:line="240" w:lineRule="auto"/>
        <w:contextualSpacing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02ADE682" w14:textId="77777777" w:rsidR="007217F4" w:rsidRPr="00A638E1" w:rsidRDefault="007217F4" w:rsidP="00874A5B">
      <w:pPr>
        <w:spacing w:after="0" w:line="240" w:lineRule="auto"/>
        <w:contextualSpacing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6470C5FE" w14:textId="77777777" w:rsidR="007217F4" w:rsidRPr="00A638E1" w:rsidRDefault="007217F4" w:rsidP="00874A5B">
      <w:pPr>
        <w:spacing w:after="0" w:line="240" w:lineRule="auto"/>
        <w:contextualSpacing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55688707" w14:textId="77777777" w:rsidR="007217F4" w:rsidRPr="00A638E1" w:rsidRDefault="007217F4" w:rsidP="00874A5B">
      <w:pPr>
        <w:spacing w:after="0" w:line="240" w:lineRule="auto"/>
        <w:contextualSpacing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2610FBA6" w14:textId="77777777" w:rsidR="007217F4" w:rsidRPr="00A638E1" w:rsidRDefault="007217F4" w:rsidP="00874A5B">
      <w:pPr>
        <w:spacing w:after="0" w:line="240" w:lineRule="auto"/>
        <w:contextualSpacing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7492DC8E" w14:textId="77777777" w:rsidR="007217F4" w:rsidRPr="00A638E1" w:rsidRDefault="007217F4" w:rsidP="00874A5B">
      <w:pPr>
        <w:spacing w:after="0" w:line="240" w:lineRule="auto"/>
        <w:contextualSpacing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412417D7" w14:textId="77777777" w:rsidR="007217F4" w:rsidRPr="00A638E1" w:rsidRDefault="007217F4" w:rsidP="00874A5B">
      <w:pPr>
        <w:spacing w:after="0" w:line="240" w:lineRule="auto"/>
        <w:contextualSpacing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1EA0CF00" w14:textId="77777777" w:rsidR="007217F4" w:rsidRDefault="007217F4" w:rsidP="00874A5B">
      <w:pPr>
        <w:spacing w:after="0" w:line="240" w:lineRule="auto"/>
        <w:contextualSpacing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384879E4" w14:textId="77777777" w:rsidR="00A638E1" w:rsidRDefault="00A638E1" w:rsidP="00874A5B">
      <w:pPr>
        <w:spacing w:after="0" w:line="240" w:lineRule="auto"/>
        <w:contextualSpacing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6C574616" w14:textId="77777777" w:rsidR="00A638E1" w:rsidRDefault="00A638E1" w:rsidP="00874A5B">
      <w:pPr>
        <w:spacing w:after="0" w:line="240" w:lineRule="auto"/>
        <w:contextualSpacing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1464E2F3" w14:textId="77777777" w:rsidR="00A638E1" w:rsidRDefault="00A638E1" w:rsidP="00874A5B">
      <w:pPr>
        <w:spacing w:after="0" w:line="240" w:lineRule="auto"/>
        <w:contextualSpacing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628CB6B7" w14:textId="77777777" w:rsidR="00A638E1" w:rsidRPr="00A638E1" w:rsidRDefault="00A638E1" w:rsidP="00874A5B">
      <w:pPr>
        <w:spacing w:after="0" w:line="240" w:lineRule="auto"/>
        <w:contextualSpacing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5AFBDFB7" w14:textId="40796A67" w:rsidR="008D0A50" w:rsidRDefault="00D526F1" w:rsidP="00874A5B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A638E1">
        <w:rPr>
          <w:rFonts w:asciiTheme="minorHAnsi" w:hAnsiTheme="minorHAnsi" w:cstheme="minorHAnsi"/>
          <w:b/>
          <w:color w:val="00000A"/>
          <w:kern w:val="0"/>
          <w:sz w:val="24"/>
          <w:szCs w:val="24"/>
          <w:lang w:eastAsia="en-US"/>
        </w:rPr>
        <w:lastRenderedPageBreak/>
        <w:t xml:space="preserve">Załącznik nr </w:t>
      </w:r>
      <w:r>
        <w:rPr>
          <w:rFonts w:asciiTheme="minorHAnsi" w:hAnsiTheme="minorHAnsi" w:cstheme="minorHAnsi"/>
          <w:b/>
          <w:color w:val="00000A"/>
          <w:kern w:val="0"/>
          <w:sz w:val="24"/>
          <w:szCs w:val="24"/>
          <w:lang w:eastAsia="en-US"/>
        </w:rPr>
        <w:t>5</w:t>
      </w:r>
      <w:r w:rsidRPr="00A638E1">
        <w:rPr>
          <w:rFonts w:asciiTheme="minorHAnsi" w:hAnsiTheme="minorHAnsi" w:cstheme="minorHAnsi"/>
          <w:b/>
          <w:color w:val="00000A"/>
          <w:kern w:val="0"/>
          <w:sz w:val="24"/>
          <w:szCs w:val="24"/>
          <w:lang w:eastAsia="en-US"/>
        </w:rPr>
        <w:t xml:space="preserve"> – do</w:t>
      </w:r>
      <w:r w:rsidRPr="00A638E1">
        <w:rPr>
          <w:rFonts w:asciiTheme="minorHAnsi" w:hAnsiTheme="minorHAnsi" w:cstheme="minorHAnsi"/>
          <w:color w:val="00000A"/>
          <w:kern w:val="0"/>
          <w:sz w:val="24"/>
          <w:szCs w:val="24"/>
          <w:lang w:eastAsia="en-US"/>
        </w:rPr>
        <w:t xml:space="preserve"> </w:t>
      </w:r>
      <w:r w:rsidRPr="00A638E1">
        <w:rPr>
          <w:rFonts w:asciiTheme="minorHAnsi" w:hAnsiTheme="minorHAnsi" w:cstheme="minorHAnsi"/>
          <w:b/>
          <w:sz w:val="24"/>
          <w:szCs w:val="24"/>
        </w:rPr>
        <w:t xml:space="preserve">Zapytania Ofertowego </w:t>
      </w:r>
      <w:r w:rsidR="008D0A50" w:rsidRPr="00A638E1">
        <w:rPr>
          <w:rFonts w:asciiTheme="minorHAnsi" w:hAnsiTheme="minorHAnsi" w:cstheme="minorHAnsi"/>
          <w:b/>
          <w:sz w:val="24"/>
          <w:szCs w:val="24"/>
        </w:rPr>
        <w:t xml:space="preserve">nr </w:t>
      </w:r>
      <w:r w:rsidR="00060CF0">
        <w:rPr>
          <w:rFonts w:asciiTheme="minorHAnsi" w:hAnsiTheme="minorHAnsi" w:cstheme="minorHAnsi"/>
          <w:b/>
          <w:sz w:val="24"/>
          <w:szCs w:val="24"/>
        </w:rPr>
        <w:t>8/2025</w:t>
      </w:r>
      <w:r w:rsidR="008D0A50" w:rsidRPr="00A638E1">
        <w:rPr>
          <w:rFonts w:asciiTheme="minorHAnsi" w:hAnsiTheme="minorHAnsi" w:cstheme="minorHAnsi"/>
          <w:b/>
          <w:sz w:val="24"/>
          <w:szCs w:val="24"/>
        </w:rPr>
        <w:t xml:space="preserve"> z dn. </w:t>
      </w:r>
      <w:r w:rsidR="00060CF0">
        <w:rPr>
          <w:rFonts w:asciiTheme="minorHAnsi" w:hAnsiTheme="minorHAnsi" w:cstheme="minorHAnsi"/>
          <w:b/>
          <w:sz w:val="24"/>
          <w:szCs w:val="24"/>
        </w:rPr>
        <w:t>11.12.2025</w:t>
      </w:r>
    </w:p>
    <w:p w14:paraId="4F7671A6" w14:textId="323CA111" w:rsidR="007217F4" w:rsidRPr="00A638E1" w:rsidRDefault="007217F4" w:rsidP="00874A5B">
      <w:pPr>
        <w:spacing w:after="0" w:line="240" w:lineRule="auto"/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</w:pPr>
      <w:r w:rsidRPr="00A638E1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>Oświadczenie wykonawcy składane na podstawie art. 7 ust. 1 ustawy z dnia 13 kwietnia 2022 r. o szczególnych rozwiązaniach w zakresie przeciwdziałania wspieraniu agresji na Ukrainę oraz służących ochronie bezpieczeństwa narodowego oraz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</w:p>
    <w:p w14:paraId="0DF2C32D" w14:textId="77777777" w:rsidR="007217F4" w:rsidRPr="00A638E1" w:rsidRDefault="007217F4" w:rsidP="00874A5B">
      <w:pPr>
        <w:spacing w:after="0" w:line="240" w:lineRule="auto"/>
        <w:contextualSpacing/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</w:pPr>
    </w:p>
    <w:p w14:paraId="35364EF8" w14:textId="77777777" w:rsidR="007217F4" w:rsidRPr="00A638E1" w:rsidRDefault="007217F4" w:rsidP="00874A5B">
      <w:pPr>
        <w:spacing w:after="0" w:line="240" w:lineRule="auto"/>
        <w:contextualSpacing/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</w:pPr>
    </w:p>
    <w:p w14:paraId="7F804DB7" w14:textId="77777777" w:rsidR="007217F4" w:rsidRPr="00A638E1" w:rsidRDefault="007217F4" w:rsidP="00874A5B">
      <w:pPr>
        <w:spacing w:after="0" w:line="240" w:lineRule="auto"/>
        <w:contextualSpacing/>
        <w:rPr>
          <w:rFonts w:asciiTheme="minorHAnsi" w:eastAsia="Times New Roman" w:hAnsiTheme="minorHAnsi" w:cstheme="minorHAnsi"/>
          <w:i/>
          <w:sz w:val="24"/>
          <w:szCs w:val="24"/>
          <w:lang w:eastAsia="ar-SA"/>
        </w:rPr>
      </w:pPr>
      <w:r w:rsidRPr="00A638E1">
        <w:rPr>
          <w:rFonts w:asciiTheme="minorHAnsi" w:eastAsia="Times New Roman" w:hAnsiTheme="minorHAnsi" w:cstheme="minorHAnsi"/>
          <w:i/>
          <w:sz w:val="24"/>
          <w:szCs w:val="24"/>
          <w:lang w:eastAsia="ar-SA"/>
        </w:rPr>
        <w:t>(Wypełnia Wykonawca lub Pełnomocnik w przypadku Konsorcjum</w:t>
      </w:r>
    </w:p>
    <w:p w14:paraId="78326C93" w14:textId="77777777" w:rsidR="007217F4" w:rsidRPr="00A638E1" w:rsidRDefault="007217F4" w:rsidP="00874A5B">
      <w:pPr>
        <w:spacing w:after="0" w:line="240" w:lineRule="auto"/>
        <w:contextualSpacing/>
        <w:rPr>
          <w:rFonts w:asciiTheme="minorHAnsi" w:eastAsia="Times New Roman" w:hAnsiTheme="minorHAnsi" w:cstheme="minorHAnsi"/>
          <w:i/>
          <w:sz w:val="24"/>
          <w:szCs w:val="24"/>
          <w:lang w:eastAsia="ar-SA"/>
        </w:rPr>
      </w:pPr>
      <w:r w:rsidRPr="00A638E1">
        <w:rPr>
          <w:rFonts w:asciiTheme="minorHAnsi" w:eastAsia="Times New Roman" w:hAnsiTheme="minorHAnsi" w:cstheme="minorHAnsi"/>
          <w:i/>
          <w:sz w:val="24"/>
          <w:szCs w:val="24"/>
          <w:lang w:eastAsia="ar-SA"/>
        </w:rPr>
        <w:t>albo upoważniona osoba przez Wykonawcę)</w:t>
      </w:r>
    </w:p>
    <w:p w14:paraId="417C306C" w14:textId="77777777" w:rsidR="007217F4" w:rsidRPr="00A638E1" w:rsidRDefault="007217F4" w:rsidP="00874A5B">
      <w:pPr>
        <w:spacing w:after="0" w:line="240" w:lineRule="auto"/>
        <w:contextualSpacing/>
        <w:rPr>
          <w:rFonts w:asciiTheme="minorHAnsi" w:eastAsia="Times New Roman" w:hAnsiTheme="minorHAnsi" w:cstheme="minorHAnsi"/>
          <w:i/>
          <w:sz w:val="24"/>
          <w:szCs w:val="24"/>
          <w:lang w:eastAsia="ar-SA"/>
        </w:rPr>
      </w:pPr>
    </w:p>
    <w:p w14:paraId="545A8429" w14:textId="77777777" w:rsidR="007217F4" w:rsidRPr="00A638E1" w:rsidRDefault="007217F4" w:rsidP="00874A5B">
      <w:pPr>
        <w:spacing w:after="0" w:line="240" w:lineRule="auto"/>
        <w:contextualSpacing/>
        <w:rPr>
          <w:rFonts w:asciiTheme="minorHAnsi" w:eastAsia="Times New Roman" w:hAnsiTheme="minorHAnsi" w:cstheme="minorHAnsi"/>
          <w:vanish/>
          <w:sz w:val="24"/>
          <w:szCs w:val="24"/>
          <w:lang w:eastAsia="ar-SA"/>
        </w:rPr>
      </w:pPr>
      <w:bookmarkStart w:id="0" w:name="__RefHeading__66_381024118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5"/>
        <w:gridCol w:w="4486"/>
      </w:tblGrid>
      <w:tr w:rsidR="007217F4" w:rsidRPr="00A638E1" w14:paraId="414FCEFB" w14:textId="77777777" w:rsidTr="00217E63">
        <w:tc>
          <w:tcPr>
            <w:tcW w:w="4644" w:type="dxa"/>
          </w:tcPr>
          <w:p w14:paraId="2F8D0C6F" w14:textId="77777777" w:rsidR="007217F4" w:rsidRPr="00A638E1" w:rsidRDefault="007217F4" w:rsidP="00874A5B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ar-SA"/>
              </w:rPr>
            </w:pPr>
            <w:r w:rsidRPr="00A638E1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ar-SA"/>
              </w:rPr>
              <w:t>Dane Wykonawcy</w:t>
            </w:r>
          </w:p>
        </w:tc>
        <w:tc>
          <w:tcPr>
            <w:tcW w:w="4644" w:type="dxa"/>
          </w:tcPr>
          <w:p w14:paraId="5122DB9C" w14:textId="77777777" w:rsidR="007217F4" w:rsidRPr="00A638E1" w:rsidRDefault="007217F4" w:rsidP="00874A5B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ar-SA"/>
              </w:rPr>
            </w:pPr>
          </w:p>
        </w:tc>
      </w:tr>
      <w:tr w:rsidR="007217F4" w:rsidRPr="00A638E1" w14:paraId="2A48F196" w14:textId="77777777" w:rsidTr="00217E63">
        <w:trPr>
          <w:trHeight w:val="936"/>
        </w:trPr>
        <w:tc>
          <w:tcPr>
            <w:tcW w:w="4644" w:type="dxa"/>
          </w:tcPr>
          <w:p w14:paraId="2DC44ED3" w14:textId="77777777" w:rsidR="007217F4" w:rsidRPr="00A638E1" w:rsidRDefault="007217F4" w:rsidP="00874A5B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  <w:r w:rsidRPr="00A638E1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Nazwa i adres Wykonawcy</w:t>
            </w:r>
          </w:p>
          <w:p w14:paraId="5F10ADBF" w14:textId="77777777" w:rsidR="007217F4" w:rsidRPr="00A638E1" w:rsidRDefault="007217F4" w:rsidP="00874A5B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  <w:r w:rsidRPr="00A638E1">
              <w:rPr>
                <w:rFonts w:asciiTheme="minorHAnsi" w:eastAsia="Times New Roman" w:hAnsiTheme="minorHAnsi" w:cstheme="minorHAnsi"/>
                <w:i/>
                <w:sz w:val="24"/>
                <w:szCs w:val="24"/>
                <w:lang w:eastAsia="ar-SA"/>
              </w:rPr>
              <w:t>(Pełnomocnika w przypadku Konsorcjum)</w:t>
            </w:r>
          </w:p>
        </w:tc>
        <w:tc>
          <w:tcPr>
            <w:tcW w:w="4644" w:type="dxa"/>
          </w:tcPr>
          <w:p w14:paraId="1DE661F7" w14:textId="77777777" w:rsidR="007217F4" w:rsidRPr="00A638E1" w:rsidRDefault="007217F4" w:rsidP="00874A5B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  <w:r w:rsidRPr="00A638E1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[……]</w:t>
            </w:r>
            <w:r w:rsidRPr="00A638E1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ab/>
            </w:r>
          </w:p>
        </w:tc>
      </w:tr>
      <w:tr w:rsidR="007217F4" w:rsidRPr="00A638E1" w14:paraId="31478F0E" w14:textId="77777777" w:rsidTr="00217E63">
        <w:trPr>
          <w:trHeight w:val="1119"/>
        </w:trPr>
        <w:tc>
          <w:tcPr>
            <w:tcW w:w="4644" w:type="dxa"/>
            <w:tcBorders>
              <w:bottom w:val="single" w:sz="4" w:space="0" w:color="auto"/>
            </w:tcBorders>
          </w:tcPr>
          <w:p w14:paraId="4B68CB74" w14:textId="77777777" w:rsidR="007217F4" w:rsidRPr="00A638E1" w:rsidRDefault="007217F4" w:rsidP="00874A5B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  <w:r w:rsidRPr="00A638E1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 xml:space="preserve">Nazwa i adres Partnera/-ów </w:t>
            </w:r>
          </w:p>
          <w:p w14:paraId="0E51F151" w14:textId="77777777" w:rsidR="007217F4" w:rsidRPr="00A638E1" w:rsidRDefault="007217F4" w:rsidP="00874A5B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i/>
                <w:sz w:val="24"/>
                <w:szCs w:val="24"/>
                <w:lang w:eastAsia="ar-SA"/>
              </w:rPr>
            </w:pPr>
            <w:r w:rsidRPr="00A638E1">
              <w:rPr>
                <w:rFonts w:asciiTheme="minorHAnsi" w:eastAsia="Times New Roman" w:hAnsiTheme="minorHAnsi" w:cstheme="minorHAnsi"/>
                <w:i/>
                <w:sz w:val="24"/>
                <w:szCs w:val="24"/>
                <w:lang w:eastAsia="ar-SA"/>
              </w:rPr>
              <w:t>(w przypadku Konsorcjum)</w:t>
            </w:r>
          </w:p>
        </w:tc>
        <w:tc>
          <w:tcPr>
            <w:tcW w:w="4644" w:type="dxa"/>
            <w:tcBorders>
              <w:bottom w:val="single" w:sz="4" w:space="0" w:color="auto"/>
            </w:tcBorders>
          </w:tcPr>
          <w:p w14:paraId="78A37189" w14:textId="77777777" w:rsidR="007217F4" w:rsidRPr="00A638E1" w:rsidRDefault="007217F4" w:rsidP="00874A5B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  <w:r w:rsidRPr="00A638E1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[……]</w:t>
            </w:r>
          </w:p>
        </w:tc>
      </w:tr>
      <w:tr w:rsidR="007217F4" w:rsidRPr="00A638E1" w14:paraId="29A3EC72" w14:textId="77777777" w:rsidTr="00217E63">
        <w:trPr>
          <w:trHeight w:val="1135"/>
        </w:trPr>
        <w:tc>
          <w:tcPr>
            <w:tcW w:w="9288" w:type="dxa"/>
            <w:gridSpan w:val="2"/>
            <w:shd w:val="clear" w:color="auto" w:fill="EDEDED"/>
          </w:tcPr>
          <w:p w14:paraId="5FD6C5C6" w14:textId="7E11ACB9" w:rsidR="00271A8C" w:rsidRPr="00A638E1" w:rsidRDefault="007217F4" w:rsidP="00874A5B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ar-SA"/>
              </w:rPr>
            </w:pPr>
            <w:r w:rsidRPr="00A638E1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ar-SA"/>
              </w:rPr>
              <w:t xml:space="preserve">Dotyczy zapytania ofertowego nr </w:t>
            </w:r>
            <w:r w:rsidR="00060CF0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ar-SA"/>
              </w:rPr>
              <w:t>8/2025</w:t>
            </w:r>
            <w:r w:rsidR="00271A8C" w:rsidRPr="00A638E1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ar-SA"/>
              </w:rPr>
              <w:t xml:space="preserve"> w związku z realizacją projektu FEPD.08.03-IZ.00-0014/24 AKTYWIZACJA bez barier - Klub Integracji Społecznej w Suwałkach  współfinansowanego przez Unię Europejską w ramach Programu Fundusze Europejskie dla Podlaskiego 2021-2027 współfinansowanego z Europejskiego Funduszu Społecznego Plus</w:t>
            </w:r>
          </w:p>
          <w:p w14:paraId="5B10AC04" w14:textId="4D6E37D0" w:rsidR="007217F4" w:rsidRPr="00A638E1" w:rsidRDefault="007217F4" w:rsidP="00874A5B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i/>
                <w:sz w:val="24"/>
                <w:szCs w:val="24"/>
                <w:lang w:eastAsia="ar-SA"/>
              </w:rPr>
            </w:pPr>
          </w:p>
        </w:tc>
      </w:tr>
      <w:tr w:rsidR="007217F4" w:rsidRPr="00A638E1" w14:paraId="7AD0985B" w14:textId="77777777" w:rsidTr="00217E63">
        <w:trPr>
          <w:trHeight w:val="986"/>
        </w:trPr>
        <w:tc>
          <w:tcPr>
            <w:tcW w:w="9288" w:type="dxa"/>
            <w:gridSpan w:val="2"/>
          </w:tcPr>
          <w:p w14:paraId="10B2A6D6" w14:textId="77777777" w:rsidR="007217F4" w:rsidRPr="00A638E1" w:rsidRDefault="007217F4" w:rsidP="00874A5B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ar-SA"/>
              </w:rPr>
            </w:pPr>
            <w:r w:rsidRPr="00A638E1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ar-SA"/>
              </w:rPr>
              <w:t>Oświadczenie Wykonawcy</w:t>
            </w:r>
          </w:p>
          <w:p w14:paraId="30B715EB" w14:textId="77777777" w:rsidR="007217F4" w:rsidRPr="00A638E1" w:rsidRDefault="007217F4" w:rsidP="00874A5B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ar-SA"/>
              </w:rPr>
            </w:pPr>
            <w:r w:rsidRPr="00A638E1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ar-SA"/>
              </w:rPr>
              <w:t>dotyczące przesłanek wykluczenia z postępowania</w:t>
            </w:r>
          </w:p>
        </w:tc>
      </w:tr>
      <w:tr w:rsidR="007217F4" w:rsidRPr="00A638E1" w14:paraId="00B8319B" w14:textId="77777777" w:rsidTr="00217E63">
        <w:trPr>
          <w:trHeight w:val="1539"/>
        </w:trPr>
        <w:tc>
          <w:tcPr>
            <w:tcW w:w="9288" w:type="dxa"/>
            <w:gridSpan w:val="2"/>
          </w:tcPr>
          <w:p w14:paraId="2F71DFE8" w14:textId="77777777" w:rsidR="007217F4" w:rsidRPr="00A638E1" w:rsidRDefault="007217F4" w:rsidP="00874A5B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  <w:r w:rsidRPr="00A638E1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Oświadczam, że:</w:t>
            </w:r>
          </w:p>
          <w:p w14:paraId="3EA7A312" w14:textId="77777777" w:rsidR="007217F4" w:rsidRPr="00A638E1" w:rsidRDefault="007217F4" w:rsidP="00874A5B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  <w:r w:rsidRPr="00A638E1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nie podlegam wykluczeniu z postępowania na podstawie art. 7 ust. 1 ustawy z dnia 13 kwietnia 2022 r. o szczególnych rozwiązaniach w zakresie przeciwdziałania wspieraniu agresji na Ukrainę oraz służących ochronie bezpieczeństwa narodowego (Dz. U. poz. 835)</w:t>
            </w:r>
            <w:r w:rsidRPr="00A638E1">
              <w:rPr>
                <w:rFonts w:asciiTheme="minorHAnsi" w:eastAsia="Times New Roman" w:hAnsiTheme="minorHAnsi" w:cstheme="minorHAnsi"/>
                <w:sz w:val="24"/>
                <w:szCs w:val="24"/>
                <w:vertAlign w:val="superscript"/>
                <w:lang w:eastAsia="ar-SA"/>
              </w:rPr>
              <w:footnoteReference w:id="3"/>
            </w:r>
            <w:r w:rsidRPr="00A638E1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 xml:space="preserve">. </w:t>
            </w:r>
          </w:p>
          <w:p w14:paraId="4027B092" w14:textId="77777777" w:rsidR="007217F4" w:rsidRPr="00A638E1" w:rsidRDefault="007217F4" w:rsidP="00874A5B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  <w:r w:rsidRPr="00A638E1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 xml:space="preserve">Oświadczam, ponadto, że: </w:t>
            </w:r>
          </w:p>
          <w:p w14:paraId="4DADB25F" w14:textId="77777777" w:rsidR="007217F4" w:rsidRPr="00A638E1" w:rsidRDefault="007217F4" w:rsidP="00874A5B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  <w:r w:rsidRPr="00A638E1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lastRenderedPageBreak/>
              <w:t xml:space="preserve">nie podlegam wykluczeniu z postępowania na podstawie </w:t>
            </w:r>
            <w:r w:rsidRPr="00A638E1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br/>
      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      </w:r>
            <w:r w:rsidRPr="00A638E1">
              <w:rPr>
                <w:rFonts w:asciiTheme="minorHAnsi" w:eastAsia="Times New Roman" w:hAnsiTheme="minorHAnsi" w:cstheme="minorHAnsi"/>
                <w:sz w:val="24"/>
                <w:szCs w:val="24"/>
                <w:vertAlign w:val="superscript"/>
                <w:lang w:eastAsia="ar-SA"/>
              </w:rPr>
              <w:footnoteReference w:id="4"/>
            </w:r>
            <w:r w:rsidRPr="00A638E1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 xml:space="preserve">. </w:t>
            </w:r>
          </w:p>
          <w:p w14:paraId="1BA0BE7B" w14:textId="77777777" w:rsidR="007217F4" w:rsidRPr="00A638E1" w:rsidRDefault="007217F4" w:rsidP="00874A5B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</w:tr>
      <w:tr w:rsidR="007217F4" w:rsidRPr="00A638E1" w14:paraId="5E809173" w14:textId="77777777" w:rsidTr="00217E63">
        <w:trPr>
          <w:trHeight w:val="1184"/>
        </w:trPr>
        <w:tc>
          <w:tcPr>
            <w:tcW w:w="9288" w:type="dxa"/>
            <w:gridSpan w:val="2"/>
          </w:tcPr>
          <w:p w14:paraId="3553AE46" w14:textId="77777777" w:rsidR="007217F4" w:rsidRPr="00A638E1" w:rsidRDefault="007217F4" w:rsidP="00874A5B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  <w:r w:rsidRPr="00A638E1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lastRenderedPageBreak/>
              <w:t>OŚWIADCZENIE DOTYCZĄCE PODANYCH INFORMACJI:</w:t>
            </w:r>
          </w:p>
          <w:p w14:paraId="6651784A" w14:textId="77777777" w:rsidR="007217F4" w:rsidRPr="00A638E1" w:rsidRDefault="007217F4" w:rsidP="00874A5B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  <w:r w:rsidRPr="00A638E1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</w:tc>
      </w:tr>
      <w:tr w:rsidR="007217F4" w:rsidRPr="00A638E1" w14:paraId="3BC13B75" w14:textId="77777777" w:rsidTr="00217E63">
        <w:tc>
          <w:tcPr>
            <w:tcW w:w="9288" w:type="dxa"/>
            <w:gridSpan w:val="2"/>
            <w:shd w:val="clear" w:color="auto" w:fill="EDEDED"/>
          </w:tcPr>
          <w:p w14:paraId="0558D3C7" w14:textId="77777777" w:rsidR="007217F4" w:rsidRPr="00A638E1" w:rsidRDefault="007217F4" w:rsidP="00874A5B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ar-SA"/>
              </w:rPr>
            </w:pPr>
            <w:r w:rsidRPr="00A638E1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ar-SA"/>
              </w:rPr>
              <w:t>Oświadczenie dotyczące podanych informacji</w:t>
            </w:r>
          </w:p>
        </w:tc>
      </w:tr>
      <w:tr w:rsidR="007217F4" w:rsidRPr="00A638E1" w14:paraId="5B8AB6EF" w14:textId="77777777" w:rsidTr="00217E63">
        <w:tc>
          <w:tcPr>
            <w:tcW w:w="9288" w:type="dxa"/>
            <w:gridSpan w:val="2"/>
          </w:tcPr>
          <w:p w14:paraId="7F12B9E3" w14:textId="77777777" w:rsidR="007217F4" w:rsidRPr="00A638E1" w:rsidRDefault="007217F4" w:rsidP="00874A5B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  <w:r w:rsidRPr="00A638E1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 xml:space="preserve">Oświadczam, świadom odpowiedzialności karnej z art. 297 Kodeksu karnego z dnia 6 czerwca 1997r. (Dz. U. z 2020 r. poz.1444 ze zm.), że wszystkie informacje podane w powyższych oświadczeniach są aktualne i zgodne z prawdą oraz zostały przedstawione z pełną świadomością konsekwencji poważnego wprowadzenia Zamawiającego w błąd. </w:t>
            </w:r>
          </w:p>
          <w:p w14:paraId="0C723720" w14:textId="77777777" w:rsidR="007217F4" w:rsidRPr="00A638E1" w:rsidRDefault="007217F4" w:rsidP="00874A5B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  <w:p w14:paraId="14B96B45" w14:textId="77777777" w:rsidR="007217F4" w:rsidRPr="00A638E1" w:rsidRDefault="007217F4" w:rsidP="00874A5B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  <w:r w:rsidRPr="00A638E1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………………….…., dnia …………</w:t>
            </w:r>
            <w:r w:rsidRPr="00A638E1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ab/>
            </w:r>
            <w:r w:rsidRPr="00A638E1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ab/>
              <w:t xml:space="preserve">              ………...................................................................</w:t>
            </w:r>
          </w:p>
          <w:p w14:paraId="2854E2BA" w14:textId="77777777" w:rsidR="007217F4" w:rsidRPr="00A638E1" w:rsidRDefault="007217F4" w:rsidP="00874A5B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  <w:r w:rsidRPr="00A638E1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(Imię i nazwisko osoby uprawnionej do reprezentowania Wykonawcy, podpis)</w:t>
            </w:r>
          </w:p>
        </w:tc>
      </w:tr>
    </w:tbl>
    <w:p w14:paraId="0AE3CA24" w14:textId="77777777" w:rsidR="00F2508E" w:rsidRPr="00A638E1" w:rsidRDefault="00F2508E" w:rsidP="00874A5B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sectPr w:rsidR="00F2508E" w:rsidRPr="00A638E1" w:rsidSect="008D6979">
      <w:headerReference w:type="default" r:id="rId8"/>
      <w:pgSz w:w="11906" w:h="16838"/>
      <w:pgMar w:top="1417" w:right="1417" w:bottom="1135" w:left="1418" w:header="284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14C707" w14:textId="77777777" w:rsidR="00D4705F" w:rsidRDefault="00D4705F">
      <w:pPr>
        <w:spacing w:after="0" w:line="240" w:lineRule="auto"/>
      </w:pPr>
      <w:r>
        <w:separator/>
      </w:r>
    </w:p>
  </w:endnote>
  <w:endnote w:type="continuationSeparator" w:id="0">
    <w:p w14:paraId="0E93D2D2" w14:textId="77777777" w:rsidR="00D4705F" w:rsidRDefault="00D470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arajita">
    <w:charset w:val="00"/>
    <w:family w:val="swiss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B6DFDE" w14:textId="77777777" w:rsidR="00D4705F" w:rsidRDefault="00D4705F">
      <w:pPr>
        <w:spacing w:after="0" w:line="240" w:lineRule="auto"/>
      </w:pPr>
      <w:r>
        <w:separator/>
      </w:r>
    </w:p>
  </w:footnote>
  <w:footnote w:type="continuationSeparator" w:id="0">
    <w:p w14:paraId="5219383C" w14:textId="77777777" w:rsidR="00D4705F" w:rsidRDefault="00D4705F">
      <w:pPr>
        <w:spacing w:after="0" w:line="240" w:lineRule="auto"/>
      </w:pPr>
      <w:r>
        <w:continuationSeparator/>
      </w:r>
    </w:p>
  </w:footnote>
  <w:footnote w:id="1">
    <w:p w14:paraId="3A331302" w14:textId="77777777" w:rsidR="007217F4" w:rsidRPr="00C44355" w:rsidRDefault="007217F4" w:rsidP="007217F4">
      <w:pPr>
        <w:pStyle w:val="Tekstprzypisudolnego"/>
        <w:jc w:val="both"/>
        <w:rPr>
          <w:rFonts w:ascii="Calibri Light" w:hAnsi="Calibri Light" w:cs="Arial"/>
          <w:sz w:val="16"/>
          <w:szCs w:val="16"/>
        </w:rPr>
      </w:pPr>
      <w:r w:rsidRPr="00C44355">
        <w:rPr>
          <w:rStyle w:val="Odwoanieprzypisudolnego"/>
          <w:rFonts w:ascii="Calibri Light" w:hAnsi="Calibri Light"/>
          <w:sz w:val="16"/>
          <w:szCs w:val="16"/>
        </w:rPr>
        <w:footnoteRef/>
      </w:r>
      <w:r w:rsidRPr="00C44355">
        <w:rPr>
          <w:rFonts w:ascii="Calibri Light" w:hAnsi="Calibri Light"/>
          <w:sz w:val="16"/>
          <w:szCs w:val="16"/>
        </w:rPr>
        <w:t xml:space="preserve"> </w:t>
      </w:r>
      <w:r w:rsidRPr="00C44355">
        <w:rPr>
          <w:rFonts w:ascii="Calibri Light" w:hAnsi="Calibri Light" w:cs="Arial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546D149C" w14:textId="77777777" w:rsidR="007217F4" w:rsidRPr="00C44355" w:rsidRDefault="007217F4" w:rsidP="007217F4">
      <w:pPr>
        <w:pStyle w:val="Tekstprzypisudolnego"/>
        <w:jc w:val="both"/>
        <w:rPr>
          <w:rFonts w:ascii="Calibri Light" w:hAnsi="Calibri Light"/>
          <w:sz w:val="16"/>
          <w:szCs w:val="16"/>
        </w:rPr>
      </w:pPr>
      <w:r w:rsidRPr="00C44355">
        <w:rPr>
          <w:rStyle w:val="Odwoanieprzypisudolnego"/>
          <w:rFonts w:ascii="Calibri Light" w:hAnsi="Calibri Light"/>
          <w:sz w:val="16"/>
          <w:szCs w:val="16"/>
        </w:rPr>
        <w:footnoteRef/>
      </w:r>
      <w:r w:rsidRPr="00C44355">
        <w:rPr>
          <w:rFonts w:ascii="Calibri Light" w:hAnsi="Calibri Light"/>
          <w:sz w:val="16"/>
          <w:szCs w:val="16"/>
        </w:rPr>
        <w:t xml:space="preserve"> </w:t>
      </w:r>
      <w:r w:rsidRPr="00C44355">
        <w:rPr>
          <w:rFonts w:ascii="Calibri Light" w:hAnsi="Calibri Light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77BC7930" w14:textId="77777777" w:rsidR="007217F4" w:rsidRPr="0001568A" w:rsidRDefault="007217F4" w:rsidP="007217F4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01568A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01568A">
        <w:rPr>
          <w:rFonts w:asciiTheme="minorHAnsi" w:hAnsiTheme="minorHAnsi" w:cstheme="minorHAnsi"/>
          <w:sz w:val="18"/>
          <w:szCs w:val="18"/>
        </w:rPr>
        <w:t xml:space="preserve"> Zgodnie z treścią art. 7 ust. 1 Z postępowania o udzielenie zamówienia publicznego lub konkursu prowadzonego na podstawie ustawy z dnia 11 września 2019 r. – Prawo zamówień publicznych wyklucza się: 1) wykonawcę oraz uczestnika konkursu wymienionego w wykazach określonych w rozporządzeniu 765/2006 i rozporządzeniu 269/2014 albo wpisanego na listę na podstawie decyzji w sprawie wpisu na listę rozstrzygającej o zastosowaniu środka, o którym mowa w art. 1 pkt 3; 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3) 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14822272" w14:textId="77777777" w:rsidR="007217F4" w:rsidRPr="0001568A" w:rsidRDefault="007217F4" w:rsidP="007217F4">
      <w:pPr>
        <w:pStyle w:val="Tekstprzypisudolnego"/>
        <w:rPr>
          <w:rFonts w:asciiTheme="minorHAnsi" w:hAnsiTheme="minorHAnsi" w:cstheme="minorHAnsi"/>
          <w:sz w:val="18"/>
          <w:szCs w:val="18"/>
        </w:rPr>
      </w:pPr>
    </w:p>
  </w:footnote>
  <w:footnote w:id="4">
    <w:p w14:paraId="5F703A91" w14:textId="77777777" w:rsidR="007217F4" w:rsidRPr="0001568A" w:rsidRDefault="007217F4" w:rsidP="007217F4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01568A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01568A">
        <w:rPr>
          <w:rFonts w:asciiTheme="minorHAnsi" w:hAnsiTheme="minorHAnsi" w:cstheme="minorHAnsi"/>
          <w:sz w:val="18"/>
          <w:szCs w:val="18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F83ADA1" w14:textId="77777777" w:rsidR="007217F4" w:rsidRPr="0001568A" w:rsidRDefault="007217F4" w:rsidP="007217F4">
      <w:pPr>
        <w:pStyle w:val="Tekstprzypisudolnego"/>
        <w:numPr>
          <w:ilvl w:val="0"/>
          <w:numId w:val="11"/>
        </w:numPr>
        <w:suppressAutoHyphens w:val="0"/>
        <w:rPr>
          <w:rFonts w:asciiTheme="minorHAnsi" w:hAnsiTheme="minorHAnsi" w:cstheme="minorHAnsi"/>
          <w:sz w:val="18"/>
          <w:szCs w:val="18"/>
        </w:rPr>
      </w:pPr>
      <w:r w:rsidRPr="0001568A">
        <w:rPr>
          <w:rFonts w:asciiTheme="minorHAnsi" w:hAnsiTheme="minorHAnsi" w:cstheme="minorHAnsi"/>
          <w:sz w:val="18"/>
          <w:szCs w:val="18"/>
        </w:rPr>
        <w:t>obywateli rosyjskich lub osób fizycznych lub prawnych, podmiotów lub organów z siedzibą w Rosji;</w:t>
      </w:r>
    </w:p>
    <w:p w14:paraId="29A8FB57" w14:textId="77777777" w:rsidR="007217F4" w:rsidRPr="0001568A" w:rsidRDefault="007217F4" w:rsidP="007217F4">
      <w:pPr>
        <w:pStyle w:val="Tekstprzypisudolnego"/>
        <w:numPr>
          <w:ilvl w:val="0"/>
          <w:numId w:val="11"/>
        </w:numPr>
        <w:suppressAutoHyphens w:val="0"/>
        <w:rPr>
          <w:rFonts w:asciiTheme="minorHAnsi" w:hAnsiTheme="minorHAnsi" w:cstheme="minorHAnsi"/>
          <w:sz w:val="18"/>
          <w:szCs w:val="18"/>
        </w:rPr>
      </w:pPr>
      <w:bookmarkStart w:id="1" w:name="_Hlk102557314"/>
      <w:r w:rsidRPr="0001568A">
        <w:rPr>
          <w:rFonts w:asciiTheme="minorHAnsi" w:hAnsiTheme="minorHAnsi" w:cstheme="minorHAnsi"/>
          <w:sz w:val="18"/>
          <w:szCs w:val="18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52BF0A34" w14:textId="77777777" w:rsidR="007217F4" w:rsidRPr="0001568A" w:rsidRDefault="007217F4" w:rsidP="007217F4">
      <w:pPr>
        <w:pStyle w:val="Tekstprzypisudolnego"/>
        <w:numPr>
          <w:ilvl w:val="0"/>
          <w:numId w:val="11"/>
        </w:numPr>
        <w:suppressAutoHyphens w:val="0"/>
        <w:rPr>
          <w:rFonts w:asciiTheme="minorHAnsi" w:hAnsiTheme="minorHAnsi" w:cstheme="minorHAnsi"/>
          <w:sz w:val="18"/>
          <w:szCs w:val="18"/>
        </w:rPr>
      </w:pPr>
      <w:r w:rsidRPr="0001568A">
        <w:rPr>
          <w:rFonts w:asciiTheme="minorHAnsi" w:hAnsiTheme="minorHAnsi" w:cstheme="minorHAnsi"/>
          <w:sz w:val="18"/>
          <w:szCs w:val="18"/>
        </w:rPr>
        <w:t>osób fizycznych lub prawnych, podmiotów lub organów działających w imieniu lub pod kierunkiem podmiotu, o którym mowa w lit. a) lub b) niniejszego ustępu,</w:t>
      </w:r>
    </w:p>
    <w:p w14:paraId="05F73F51" w14:textId="77777777" w:rsidR="007217F4" w:rsidRPr="0001568A" w:rsidRDefault="007217F4" w:rsidP="007217F4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01568A">
        <w:rPr>
          <w:rFonts w:asciiTheme="minorHAnsi" w:hAnsiTheme="minorHAnsi" w:cstheme="minorHAnsi"/>
          <w:sz w:val="18"/>
          <w:szCs w:val="18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C91384" w14:textId="77777777" w:rsidR="007A2616" w:rsidRDefault="007A2616">
    <w:pPr>
      <w:pStyle w:val="Nagwek"/>
      <w:spacing w:line="360" w:lineRule="auto"/>
      <w:ind w:right="744"/>
      <w:jc w:val="right"/>
    </w:pPr>
    <w:r>
      <w:rPr>
        <w:rFonts w:ascii="Tahoma" w:eastAsia="Tahoma" w:hAnsi="Tahoma" w:cs="Tahoma"/>
        <w:color w:val="339966"/>
        <w:sz w:val="10"/>
        <w:szCs w:val="10"/>
      </w:rPr>
      <w:t xml:space="preserve">                                                                                             </w:t>
    </w:r>
  </w:p>
  <w:p w14:paraId="7CFE95E7" w14:textId="10806526" w:rsidR="007A2616" w:rsidRDefault="007217F4">
    <w:pPr>
      <w:pStyle w:val="Nagwek"/>
      <w:spacing w:line="360" w:lineRule="auto"/>
      <w:ind w:right="744"/>
      <w:jc w:val="center"/>
    </w:pPr>
    <w:r w:rsidRPr="008C1B6B">
      <w:rPr>
        <w:noProof/>
      </w:rPr>
      <w:drawing>
        <wp:inline distT="0" distB="0" distL="0" distR="0" wp14:anchorId="28B50BCB" wp14:editId="6946566E">
          <wp:extent cx="5760085" cy="800012"/>
          <wp:effectExtent l="0" t="0" r="0" b="0"/>
          <wp:docPr id="81228004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8000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DC9AEC9" w14:textId="77777777" w:rsidR="00676128" w:rsidRDefault="00676128">
    <w:pPr>
      <w:pStyle w:val="Nagwek"/>
      <w:rPr>
        <w:rFonts w:ascii="Times New Roman" w:eastAsia="Times New Roman" w:hAnsi="Times New Roman"/>
        <w:i/>
        <w:sz w:val="20"/>
        <w:szCs w:val="20"/>
        <w:lang w:val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0"/>
        </w:tabs>
        <w:ind w:left="1571" w:hanging="360"/>
      </w:pPr>
      <w:rPr>
        <w:rFonts w:ascii="Wingdings" w:hAnsi="Wingdings" w:cs="Wingdings" w:hint="default"/>
        <w:kern w:val="1"/>
        <w:sz w:val="24"/>
        <w:szCs w:val="24"/>
        <w:lang w:eastAsia="zh-CN" w:bidi="hi-IN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upperLetter"/>
      <w:lvlText w:val="%1)"/>
      <w:lvlJc w:val="left"/>
      <w:pPr>
        <w:tabs>
          <w:tab w:val="num" w:pos="0"/>
        </w:tabs>
        <w:ind w:left="1080" w:hanging="360"/>
      </w:pPr>
      <w:rPr>
        <w:rFonts w:hint="default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Times New Roman" w:eastAsia="SimSun" w:hAnsi="Times New Roman" w:cs="Times New Roman"/>
        <w:kern w:val="1"/>
        <w:sz w:val="24"/>
        <w:szCs w:val="24"/>
        <w:lang w:eastAsia="zh-CN" w:bidi="hi-I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0">
    <w:nsid w:val="0A1858FB"/>
    <w:multiLevelType w:val="hybridMultilevel"/>
    <w:tmpl w:val="CE4238FC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A605E9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Times New Roman" w:eastAsia="SimSun" w:hAnsi="Times New Roman" w:cs="Times New Roman"/>
        <w:kern w:val="1"/>
        <w:sz w:val="24"/>
        <w:szCs w:val="24"/>
        <w:lang w:eastAsia="zh-CN" w:bidi="hi-I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" w15:restartNumberingAfterBreak="0">
    <w:nsid w:val="4F6E6204"/>
    <w:multiLevelType w:val="hybridMultilevel"/>
    <w:tmpl w:val="83C6BA5A"/>
    <w:lvl w:ilvl="0" w:tplc="EC7045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FECAE5E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2F9263F2">
      <w:start w:val="6"/>
      <w:numFmt w:val="bullet"/>
      <w:lvlText w:val="-"/>
      <w:lvlJc w:val="left"/>
      <w:pPr>
        <w:ind w:left="2340" w:hanging="360"/>
      </w:pPr>
      <w:rPr>
        <w:rFonts w:ascii="Times New Roman" w:eastAsia="Garamond" w:hAnsi="Times New Roman" w:cs="Times New Roman"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B11D00"/>
    <w:multiLevelType w:val="hybridMultilevel"/>
    <w:tmpl w:val="7F461566"/>
    <w:lvl w:ilvl="0" w:tplc="24B2083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735DB0"/>
    <w:multiLevelType w:val="hybridMultilevel"/>
    <w:tmpl w:val="06C2BF38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10" w15:restartNumberingAfterBreak="0">
    <w:nsid w:val="6DA63BD2"/>
    <w:multiLevelType w:val="hybridMultilevel"/>
    <w:tmpl w:val="63C87B74"/>
    <w:lvl w:ilvl="0" w:tplc="FFFFFFFF">
      <w:start w:val="2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73112C"/>
    <w:multiLevelType w:val="hybridMultilevel"/>
    <w:tmpl w:val="FBA48AC2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num w:numId="1" w16cid:durableId="83721350">
    <w:abstractNumId w:val="0"/>
  </w:num>
  <w:num w:numId="2" w16cid:durableId="787897816">
    <w:abstractNumId w:val="1"/>
  </w:num>
  <w:num w:numId="3" w16cid:durableId="1638295396">
    <w:abstractNumId w:val="4"/>
  </w:num>
  <w:num w:numId="4" w16cid:durableId="1986079875">
    <w:abstractNumId w:val="7"/>
  </w:num>
  <w:num w:numId="5" w16cid:durableId="402340673">
    <w:abstractNumId w:val="10"/>
  </w:num>
  <w:num w:numId="6" w16cid:durableId="2129426453">
    <w:abstractNumId w:val="5"/>
  </w:num>
  <w:num w:numId="7" w16cid:durableId="1977756359">
    <w:abstractNumId w:val="8"/>
  </w:num>
  <w:num w:numId="8" w16cid:durableId="1708530571">
    <w:abstractNumId w:val="6"/>
  </w:num>
  <w:num w:numId="9" w16cid:durableId="840972976">
    <w:abstractNumId w:val="9"/>
  </w:num>
  <w:num w:numId="10" w16cid:durableId="416101439">
    <w:abstractNumId w:val="12"/>
  </w:num>
  <w:num w:numId="11" w16cid:durableId="164902416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E14"/>
    <w:rsid w:val="000032AB"/>
    <w:rsid w:val="00031C2F"/>
    <w:rsid w:val="00043C43"/>
    <w:rsid w:val="00060CF0"/>
    <w:rsid w:val="000831EC"/>
    <w:rsid w:val="000C5DD6"/>
    <w:rsid w:val="000F2E6A"/>
    <w:rsid w:val="00105DB9"/>
    <w:rsid w:val="00120B0F"/>
    <w:rsid w:val="00147657"/>
    <w:rsid w:val="001669D6"/>
    <w:rsid w:val="00170915"/>
    <w:rsid w:val="00180AE2"/>
    <w:rsid w:val="001906A8"/>
    <w:rsid w:val="00191173"/>
    <w:rsid w:val="001C0828"/>
    <w:rsid w:val="001C6A31"/>
    <w:rsid w:val="001C76F9"/>
    <w:rsid w:val="001D34CC"/>
    <w:rsid w:val="00203C02"/>
    <w:rsid w:val="00204CE3"/>
    <w:rsid w:val="00217E12"/>
    <w:rsid w:val="0026132A"/>
    <w:rsid w:val="00271A8C"/>
    <w:rsid w:val="00280A81"/>
    <w:rsid w:val="00280BF4"/>
    <w:rsid w:val="00282CFB"/>
    <w:rsid w:val="002876B4"/>
    <w:rsid w:val="00295753"/>
    <w:rsid w:val="002A3F56"/>
    <w:rsid w:val="002B10AD"/>
    <w:rsid w:val="002D09F6"/>
    <w:rsid w:val="002F6389"/>
    <w:rsid w:val="00317B3E"/>
    <w:rsid w:val="00321058"/>
    <w:rsid w:val="00321272"/>
    <w:rsid w:val="003258DD"/>
    <w:rsid w:val="00335260"/>
    <w:rsid w:val="00353A66"/>
    <w:rsid w:val="00367F64"/>
    <w:rsid w:val="0037222C"/>
    <w:rsid w:val="00372246"/>
    <w:rsid w:val="00375168"/>
    <w:rsid w:val="00375FBA"/>
    <w:rsid w:val="003849C8"/>
    <w:rsid w:val="00390F01"/>
    <w:rsid w:val="00394A7D"/>
    <w:rsid w:val="003A4E89"/>
    <w:rsid w:val="003A6DFD"/>
    <w:rsid w:val="003B352F"/>
    <w:rsid w:val="003B7E77"/>
    <w:rsid w:val="003C25B6"/>
    <w:rsid w:val="003C4381"/>
    <w:rsid w:val="003E3539"/>
    <w:rsid w:val="004038C1"/>
    <w:rsid w:val="004461E7"/>
    <w:rsid w:val="00456F4A"/>
    <w:rsid w:val="00493D29"/>
    <w:rsid w:val="004A4DE1"/>
    <w:rsid w:val="004B4D31"/>
    <w:rsid w:val="004B751E"/>
    <w:rsid w:val="004C57B3"/>
    <w:rsid w:val="004D2AC1"/>
    <w:rsid w:val="004D66B1"/>
    <w:rsid w:val="004F1F72"/>
    <w:rsid w:val="004F3B5C"/>
    <w:rsid w:val="0051774C"/>
    <w:rsid w:val="00541FCB"/>
    <w:rsid w:val="005503BB"/>
    <w:rsid w:val="005852E0"/>
    <w:rsid w:val="005A5FA9"/>
    <w:rsid w:val="005C2281"/>
    <w:rsid w:val="005C777F"/>
    <w:rsid w:val="005D28FB"/>
    <w:rsid w:val="005D5CFD"/>
    <w:rsid w:val="005E40C7"/>
    <w:rsid w:val="005F2BD9"/>
    <w:rsid w:val="00611E14"/>
    <w:rsid w:val="00613C01"/>
    <w:rsid w:val="0062694B"/>
    <w:rsid w:val="0063589E"/>
    <w:rsid w:val="00651D5A"/>
    <w:rsid w:val="0065209C"/>
    <w:rsid w:val="006643FF"/>
    <w:rsid w:val="00676128"/>
    <w:rsid w:val="00687F2F"/>
    <w:rsid w:val="006B68E8"/>
    <w:rsid w:val="006B6BD6"/>
    <w:rsid w:val="006C58A3"/>
    <w:rsid w:val="006C6879"/>
    <w:rsid w:val="006D145F"/>
    <w:rsid w:val="006D43C0"/>
    <w:rsid w:val="006E3DDD"/>
    <w:rsid w:val="007217F4"/>
    <w:rsid w:val="00722A8D"/>
    <w:rsid w:val="0073086A"/>
    <w:rsid w:val="00733597"/>
    <w:rsid w:val="00772B1B"/>
    <w:rsid w:val="007919F3"/>
    <w:rsid w:val="00797813"/>
    <w:rsid w:val="007A2616"/>
    <w:rsid w:val="007B2A25"/>
    <w:rsid w:val="007B368C"/>
    <w:rsid w:val="007C4753"/>
    <w:rsid w:val="007D2A16"/>
    <w:rsid w:val="007E3792"/>
    <w:rsid w:val="007E66D4"/>
    <w:rsid w:val="007F0327"/>
    <w:rsid w:val="008023DC"/>
    <w:rsid w:val="00803129"/>
    <w:rsid w:val="00810921"/>
    <w:rsid w:val="00816775"/>
    <w:rsid w:val="00821595"/>
    <w:rsid w:val="00823917"/>
    <w:rsid w:val="00841D66"/>
    <w:rsid w:val="00845D5B"/>
    <w:rsid w:val="00860702"/>
    <w:rsid w:val="00860F46"/>
    <w:rsid w:val="00873C89"/>
    <w:rsid w:val="00874A5B"/>
    <w:rsid w:val="00886102"/>
    <w:rsid w:val="0089003C"/>
    <w:rsid w:val="008B72A9"/>
    <w:rsid w:val="008D0A50"/>
    <w:rsid w:val="008D6979"/>
    <w:rsid w:val="008F694B"/>
    <w:rsid w:val="008F7F15"/>
    <w:rsid w:val="00904622"/>
    <w:rsid w:val="009111D4"/>
    <w:rsid w:val="00911C9D"/>
    <w:rsid w:val="00911E9B"/>
    <w:rsid w:val="009264E1"/>
    <w:rsid w:val="009505A3"/>
    <w:rsid w:val="00976057"/>
    <w:rsid w:val="009D5FF7"/>
    <w:rsid w:val="009E7DDF"/>
    <w:rsid w:val="00A02827"/>
    <w:rsid w:val="00A52094"/>
    <w:rsid w:val="00A61537"/>
    <w:rsid w:val="00A638E1"/>
    <w:rsid w:val="00A7468E"/>
    <w:rsid w:val="00AA1D77"/>
    <w:rsid w:val="00AC7066"/>
    <w:rsid w:val="00AD5ABD"/>
    <w:rsid w:val="00AE1401"/>
    <w:rsid w:val="00AE6FF4"/>
    <w:rsid w:val="00AF4472"/>
    <w:rsid w:val="00B0712F"/>
    <w:rsid w:val="00B35BF6"/>
    <w:rsid w:val="00B6711F"/>
    <w:rsid w:val="00B75445"/>
    <w:rsid w:val="00B765D3"/>
    <w:rsid w:val="00B828A8"/>
    <w:rsid w:val="00B960A0"/>
    <w:rsid w:val="00BB5EB8"/>
    <w:rsid w:val="00BC0F9E"/>
    <w:rsid w:val="00C0503F"/>
    <w:rsid w:val="00C074F1"/>
    <w:rsid w:val="00C22FD3"/>
    <w:rsid w:val="00C234A3"/>
    <w:rsid w:val="00C346FF"/>
    <w:rsid w:val="00C37CF9"/>
    <w:rsid w:val="00C63E65"/>
    <w:rsid w:val="00CA6B8D"/>
    <w:rsid w:val="00CB1724"/>
    <w:rsid w:val="00CB5D34"/>
    <w:rsid w:val="00CC3FF8"/>
    <w:rsid w:val="00CD2342"/>
    <w:rsid w:val="00CD4C56"/>
    <w:rsid w:val="00CD6658"/>
    <w:rsid w:val="00CF35D2"/>
    <w:rsid w:val="00D407A6"/>
    <w:rsid w:val="00D4705F"/>
    <w:rsid w:val="00D526F1"/>
    <w:rsid w:val="00D63EAA"/>
    <w:rsid w:val="00D814AD"/>
    <w:rsid w:val="00D91420"/>
    <w:rsid w:val="00DA0404"/>
    <w:rsid w:val="00DA17BC"/>
    <w:rsid w:val="00DA705C"/>
    <w:rsid w:val="00DC354F"/>
    <w:rsid w:val="00E127E0"/>
    <w:rsid w:val="00E421E2"/>
    <w:rsid w:val="00E74363"/>
    <w:rsid w:val="00E81888"/>
    <w:rsid w:val="00E90AB3"/>
    <w:rsid w:val="00EB319F"/>
    <w:rsid w:val="00EB6496"/>
    <w:rsid w:val="00EC5DC2"/>
    <w:rsid w:val="00ED1C3C"/>
    <w:rsid w:val="00ED564A"/>
    <w:rsid w:val="00EE2D41"/>
    <w:rsid w:val="00EE68DD"/>
    <w:rsid w:val="00EF00F2"/>
    <w:rsid w:val="00EF1EF8"/>
    <w:rsid w:val="00EF4DF0"/>
    <w:rsid w:val="00F115E0"/>
    <w:rsid w:val="00F16A0D"/>
    <w:rsid w:val="00F2508E"/>
    <w:rsid w:val="00F2724D"/>
    <w:rsid w:val="00F4348F"/>
    <w:rsid w:val="00F55188"/>
    <w:rsid w:val="00F72924"/>
    <w:rsid w:val="00F96153"/>
    <w:rsid w:val="00FC3625"/>
    <w:rsid w:val="00FE2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6E0D4F8"/>
  <w15:chartTrackingRefBased/>
  <w15:docId w15:val="{9B54C918-E632-4F03-B88B-66FB256D8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26F1"/>
    <w:pPr>
      <w:suppressAutoHyphens/>
      <w:spacing w:after="200" w:line="276" w:lineRule="auto"/>
    </w:pPr>
    <w:rPr>
      <w:rFonts w:ascii="Calibri" w:eastAsia="Calibri" w:hAnsi="Calibri"/>
      <w:kern w:val="1"/>
      <w:sz w:val="22"/>
      <w:szCs w:val="22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after="0" w:line="240" w:lineRule="auto"/>
      <w:jc w:val="both"/>
      <w:outlineLvl w:val="0"/>
    </w:pPr>
    <w:rPr>
      <w:rFonts w:ascii="Times New Roman" w:eastAsia="Times New Roman" w:hAnsi="Times New Roman"/>
      <w:b/>
      <w:bCs/>
      <w:spacing w:val="76"/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after="0" w:line="240" w:lineRule="auto"/>
      <w:outlineLvl w:val="2"/>
    </w:pPr>
    <w:rPr>
      <w:rFonts w:ascii="Times New Roman" w:eastAsia="Times New Roman" w:hAnsi="Times New Roman"/>
      <w:b/>
      <w:bCs/>
      <w:spacing w:val="7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spacing w:after="0" w:line="240" w:lineRule="auto"/>
      <w:jc w:val="both"/>
      <w:outlineLvl w:val="4"/>
    </w:pPr>
    <w:rPr>
      <w:rFonts w:ascii="Times New Roman" w:eastAsia="Times New Roman" w:hAnsi="Times New Roman"/>
      <w:b/>
      <w:bCs/>
      <w:sz w:val="32"/>
      <w:szCs w:val="32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spacing w:after="0" w:line="240" w:lineRule="auto"/>
      <w:jc w:val="center"/>
      <w:outlineLvl w:val="5"/>
    </w:pPr>
    <w:rPr>
      <w:rFonts w:ascii="Arial" w:eastAsia="Times New Roman" w:hAnsi="Arial" w:cs="Arial"/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spacing w:after="0" w:line="240" w:lineRule="auto"/>
      <w:outlineLvl w:val="7"/>
    </w:pPr>
    <w:rPr>
      <w:rFonts w:ascii="Arial" w:eastAsia="Times New Roman" w:hAnsi="Arial" w:cs="Arial"/>
      <w:b/>
      <w:bCs/>
      <w:sz w:val="24"/>
      <w:szCs w:val="24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3z0">
    <w:name w:val="WW8Num3z0"/>
    <w:rPr>
      <w:rFonts w:ascii="Wingdings" w:hAnsi="Wingdings" w:cs="Wingdings" w:hint="default"/>
      <w:kern w:val="1"/>
      <w:sz w:val="24"/>
      <w:szCs w:val="24"/>
      <w:lang w:eastAsia="zh-CN" w:bidi="hi-IN"/>
    </w:rPr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hint="default"/>
      <w:sz w:val="24"/>
    </w:rPr>
  </w:style>
  <w:style w:type="character" w:customStyle="1" w:styleId="WW8Num6z1">
    <w:name w:val="WW8Num6z1"/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customStyle="1" w:styleId="WW8Num6z2">
    <w:name w:val="WW8Num6z2"/>
    <w:rPr>
      <w:rFonts w:hint="default"/>
    </w:rPr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8z0">
    <w:name w:val="WW8Num8z0"/>
    <w:rPr>
      <w:rFonts w:ascii="Garamond" w:hAnsi="Garamond" w:cs="Aparajita" w:hint="default"/>
      <w:sz w:val="24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Wingdings" w:hAnsi="Wingdings" w:cs="Wingdings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Calibri" w:hAnsi="Calibri" w:cs="Calibri" w:hint="default"/>
      <w:b w:val="0"/>
      <w:strike w:val="0"/>
      <w:dstrike w:val="0"/>
      <w:color w:val="auto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  <w:rPr>
      <w:rFonts w:hint="default"/>
    </w:rPr>
  </w:style>
  <w:style w:type="character" w:customStyle="1" w:styleId="WW8Num22z0">
    <w:name w:val="WW8Num22z0"/>
    <w:rPr>
      <w:rFonts w:ascii="Wingdings" w:eastAsia="SimSun" w:hAnsi="Wingdings" w:cs="Wingdings" w:hint="default"/>
      <w:kern w:val="1"/>
      <w:sz w:val="24"/>
      <w:szCs w:val="24"/>
      <w:lang w:eastAsia="zh-CN" w:bidi="hi-IN"/>
    </w:rPr>
  </w:style>
  <w:style w:type="character" w:customStyle="1" w:styleId="WW8Num22z1">
    <w:name w:val="WW8Num22z1"/>
    <w:rPr>
      <w:rFonts w:ascii="Symbol" w:hAnsi="Symbol" w:cs="Symbol" w:hint="default"/>
    </w:rPr>
  </w:style>
  <w:style w:type="character" w:customStyle="1" w:styleId="WW8Num22z4">
    <w:name w:val="WW8Num22z4"/>
    <w:rPr>
      <w:rFonts w:ascii="Courier New" w:hAnsi="Courier New" w:cs="Courier New" w:hint="default"/>
    </w:rPr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  <w:rPr>
      <w:rFonts w:hint="default"/>
    </w:rPr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Wingdings" w:hAnsi="Wingdings" w:cs="Wingdings" w:hint="default"/>
    </w:rPr>
  </w:style>
  <w:style w:type="character" w:customStyle="1" w:styleId="WW8Num33z1">
    <w:name w:val="WW8Num33z1"/>
    <w:rPr>
      <w:rFonts w:ascii="Courier New" w:hAnsi="Courier New" w:cs="Courier New" w:hint="default"/>
    </w:rPr>
  </w:style>
  <w:style w:type="character" w:customStyle="1" w:styleId="WW8Num33z3">
    <w:name w:val="WW8Num33z3"/>
    <w:rPr>
      <w:rFonts w:ascii="Symbol" w:hAnsi="Symbol" w:cs="Symbol" w:hint="default"/>
    </w:rPr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hint="default"/>
      <w:sz w:val="24"/>
    </w:rPr>
  </w:style>
  <w:style w:type="character" w:customStyle="1" w:styleId="WW8Num35z1">
    <w:name w:val="WW8Num35z1"/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customStyle="1" w:styleId="WW8Num35z2">
    <w:name w:val="WW8Num35z2"/>
    <w:rPr>
      <w:rFonts w:hint="default"/>
    </w:rPr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Symbol" w:hAnsi="Symbol" w:cs="Symbol" w:hint="default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8z0">
    <w:name w:val="WW8Num38z0"/>
    <w:rPr>
      <w:rFonts w:hint="default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hint="default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Pogrubienie">
    <w:name w:val="Strong"/>
    <w:qFormat/>
    <w:rPr>
      <w:b/>
      <w:bCs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styleId="HTML-cytat">
    <w:name w:val="HTML Cite"/>
    <w:rPr>
      <w:i/>
      <w:iCs/>
    </w:rPr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bCs/>
      <w:spacing w:val="76"/>
      <w:sz w:val="24"/>
      <w:szCs w:val="24"/>
    </w:rPr>
  </w:style>
  <w:style w:type="character" w:customStyle="1" w:styleId="Nagwek2Znak">
    <w:name w:val="Nagłówek 2 Znak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Nagwek3Znak">
    <w:name w:val="Nagłówek 3 Znak"/>
    <w:rPr>
      <w:rFonts w:ascii="Times New Roman" w:eastAsia="Times New Roman" w:hAnsi="Times New Roman" w:cs="Times New Roman"/>
      <w:b/>
      <w:bCs/>
      <w:spacing w:val="76"/>
    </w:rPr>
  </w:style>
  <w:style w:type="character" w:customStyle="1" w:styleId="Nagwek4Znak">
    <w:name w:val="Nagłówek 4 Znak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Nagwek6Znak">
    <w:name w:val="Nagłówek 6 Znak"/>
    <w:rPr>
      <w:rFonts w:ascii="Arial" w:eastAsia="Times New Roman" w:hAnsi="Arial" w:cs="Arial"/>
      <w:b/>
      <w:bCs/>
      <w:sz w:val="24"/>
      <w:szCs w:val="24"/>
    </w:rPr>
  </w:style>
  <w:style w:type="character" w:customStyle="1" w:styleId="Nagwek7Znak">
    <w:name w:val="Nagłówek 7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8Znak">
    <w:name w:val="Nagłówek 8 Znak"/>
    <w:rPr>
      <w:rFonts w:ascii="Arial" w:eastAsia="Times New Roman" w:hAnsi="Arial" w:cs="Arial"/>
      <w:b/>
      <w:bCs/>
      <w:sz w:val="24"/>
      <w:szCs w:val="24"/>
    </w:rPr>
  </w:style>
  <w:style w:type="character" w:customStyle="1" w:styleId="Nagwek9Znak">
    <w:name w:val="Nagłówek 9 Znak"/>
    <w:rPr>
      <w:rFonts w:ascii="Arial" w:eastAsia="Times New Roman" w:hAnsi="Arial" w:cs="Arial"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st">
    <w:name w:val="st"/>
    <w:basedOn w:val="Domylnaczcionkaakapitu1"/>
  </w:style>
  <w:style w:type="character" w:customStyle="1" w:styleId="NagwekZnak1">
    <w:name w:val="Nagłówek Znak1"/>
    <w:rPr>
      <w:rFonts w:ascii="Calibri" w:eastAsia="Calibri" w:hAnsi="Calibri" w:cs="Calibri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rzypisudolnegoZnak">
    <w:name w:val="Tekst przypisu dolnego Znak"/>
    <w:uiPriority w:val="99"/>
    <w:rPr>
      <w:sz w:val="20"/>
      <w:szCs w:val="20"/>
    </w:rPr>
  </w:style>
  <w:style w:type="character" w:customStyle="1" w:styleId="ListLabel4">
    <w:name w:val="ListLabel 4"/>
    <w:rPr>
      <w:rFonts w:eastAsia="Times New Roman" w:cs="Calibri"/>
    </w:rPr>
  </w:style>
  <w:style w:type="character" w:customStyle="1" w:styleId="ListLabel3">
    <w:name w:val="ListLabel 3"/>
    <w:rPr>
      <w:rFonts w:cs="Courier New"/>
    </w:rPr>
  </w:style>
  <w:style w:type="character" w:customStyle="1" w:styleId="ListLabel2">
    <w:name w:val="ListLabel 2"/>
    <w:rPr>
      <w:rFonts w:cs="Courier New"/>
    </w:rPr>
  </w:style>
  <w:style w:type="character" w:customStyle="1" w:styleId="ListLabel1">
    <w:name w:val="ListLabel 1"/>
    <w:rPr>
      <w:rFonts w:cs="Courier New"/>
    </w:rPr>
  </w:style>
  <w:style w:type="character" w:customStyle="1" w:styleId="Domylnaczcionkaakapitu2">
    <w:name w:val="Domyślna czcionka akapitu2"/>
  </w:style>
  <w:style w:type="character" w:customStyle="1" w:styleId="Odwoaniedokomentarza2">
    <w:name w:val="Odwołanie do komentarza2"/>
    <w:rPr>
      <w:sz w:val="16"/>
      <w:szCs w:val="16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styleId="NormalnyWeb">
    <w:name w:val="Normal (Web)"/>
    <w:basedOn w:val="Normalny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pPr>
      <w:spacing w:after="0" w:line="240" w:lineRule="auto"/>
    </w:p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kern w:val="1"/>
      <w:sz w:val="24"/>
      <w:szCs w:val="24"/>
      <w:lang w:eastAsia="zh-CN"/>
    </w:rPr>
  </w:style>
  <w:style w:type="paragraph" w:styleId="Tekstpodstawowywcity">
    <w:name w:val="Body Text Indent"/>
    <w:basedOn w:val="Normalny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wcity33">
    <w:name w:val="Tekst podstawowy wcięty 33"/>
    <w:basedOn w:val="Normalny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paragraph" w:styleId="Tekstprzypisudolnego">
    <w:name w:val="footnote text"/>
    <w:basedOn w:val="Normalny"/>
    <w:uiPriority w:val="99"/>
    <w:pPr>
      <w:spacing w:after="0" w:line="240" w:lineRule="auto"/>
    </w:pPr>
    <w:rPr>
      <w:sz w:val="20"/>
      <w:szCs w:val="20"/>
    </w:rPr>
  </w:style>
  <w:style w:type="paragraph" w:styleId="Poprawka">
    <w:name w:val="Revision"/>
    <w:pPr>
      <w:suppressAutoHyphens/>
    </w:pPr>
    <w:rPr>
      <w:rFonts w:ascii="Calibri" w:eastAsia="Calibri" w:hAnsi="Calibri"/>
      <w:kern w:val="1"/>
      <w:sz w:val="22"/>
      <w:szCs w:val="22"/>
      <w:lang w:eastAsia="zh-C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Akapitzlist1">
    <w:name w:val="Akapit z listą1"/>
    <w:basedOn w:val="Normalny"/>
    <w:pPr>
      <w:ind w:left="720"/>
      <w:contextualSpacing/>
    </w:pPr>
    <w:rPr>
      <w:rFonts w:cs="Arial"/>
    </w:rPr>
  </w:style>
  <w:style w:type="paragraph" w:customStyle="1" w:styleId="Tekstkomentarza2">
    <w:name w:val="Tekst komentarza2"/>
    <w:basedOn w:val="Normalny"/>
    <w:pPr>
      <w:spacing w:line="240" w:lineRule="auto"/>
    </w:pPr>
    <w:rPr>
      <w:sz w:val="20"/>
      <w:szCs w:val="20"/>
    </w:rPr>
  </w:style>
  <w:style w:type="paragraph" w:customStyle="1" w:styleId="Tematkomentarza1">
    <w:name w:val="Temat komentarza1"/>
    <w:basedOn w:val="Tekstkomentarza2"/>
    <w:rPr>
      <w:b/>
      <w:bCs/>
    </w:rPr>
  </w:style>
  <w:style w:type="paragraph" w:customStyle="1" w:styleId="Tekstdymka1">
    <w:name w:val="Tekst dymka1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3C25B6"/>
    <w:rPr>
      <w:rFonts w:ascii="Calibri" w:eastAsia="Calibri" w:hAnsi="Calibri" w:cs="Arial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semiHidden/>
    <w:unhideWhenUsed/>
    <w:rsid w:val="007217F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BF6F22-A073-4DC6-A6B8-8B4A5FC86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2213</Words>
  <Characters>13279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Cieniewicz</dc:creator>
  <cp:keywords/>
  <cp:lastModifiedBy>Suwalsko Sejnenska</cp:lastModifiedBy>
  <cp:revision>3</cp:revision>
  <cp:lastPrinted>2023-05-18T09:15:00Z</cp:lastPrinted>
  <dcterms:created xsi:type="dcterms:W3CDTF">2025-11-07T21:41:00Z</dcterms:created>
  <dcterms:modified xsi:type="dcterms:W3CDTF">2025-12-11T21:30:00Z</dcterms:modified>
</cp:coreProperties>
</file>